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574F20C" w14:textId="761949DF" w:rsidR="00DA7233" w:rsidRPr="00C2601F" w:rsidRDefault="00DA7233" w:rsidP="00DA7233">
      <w:pPr>
        <w:pStyle w:val="Nagwek71"/>
        <w:keepNext/>
        <w:keepLines/>
        <w:shd w:val="clear" w:color="auto" w:fill="auto"/>
        <w:spacing w:after="0" w:line="210" w:lineRule="exact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2601F">
        <w:rPr>
          <w:rFonts w:asciiTheme="minorHAnsi" w:hAnsiTheme="minorHAnsi" w:cstheme="minorHAnsi"/>
          <w:b/>
          <w:bCs/>
          <w:sz w:val="22"/>
          <w:szCs w:val="22"/>
        </w:rPr>
        <w:t>RIT.271.2.</w:t>
      </w:r>
      <w:r w:rsidR="000447F4">
        <w:rPr>
          <w:rFonts w:asciiTheme="minorHAnsi" w:hAnsiTheme="minorHAnsi" w:cstheme="minorHAnsi"/>
          <w:b/>
          <w:bCs/>
          <w:sz w:val="22"/>
          <w:szCs w:val="22"/>
        </w:rPr>
        <w:t>16</w:t>
      </w:r>
      <w:r w:rsidRPr="00C2601F">
        <w:rPr>
          <w:rFonts w:asciiTheme="minorHAnsi" w:hAnsiTheme="minorHAnsi" w:cstheme="minorHAnsi"/>
          <w:b/>
          <w:bCs/>
          <w:sz w:val="22"/>
          <w:szCs w:val="22"/>
        </w:rPr>
        <w:t>.2025.MR</w:t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ab/>
        <w:t xml:space="preserve">          </w:t>
      </w:r>
      <w:r w:rsidR="000B13E3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   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bookmarkStart w:id="0" w:name="_Hlk191537973"/>
      <w:r w:rsidRPr="00B7193E">
        <w:rPr>
          <w:rFonts w:asciiTheme="minorHAnsi" w:hAnsiTheme="minorHAnsi" w:cstheme="minorHAnsi"/>
          <w:b/>
          <w:bCs/>
          <w:sz w:val="22"/>
          <w:szCs w:val="22"/>
        </w:rPr>
        <w:t>Załącznik nr 2 do SWZ</w:t>
      </w:r>
      <w:bookmarkEnd w:id="0"/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</w:p>
    <w:p w14:paraId="09222ABB" w14:textId="77777777" w:rsidR="00DA7233" w:rsidRPr="00C2601F" w:rsidRDefault="00DA7233" w:rsidP="00DA7233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3DBFED80" w14:textId="77777777" w:rsidR="00DA7233" w:rsidRPr="00C2601F" w:rsidRDefault="00DA7233" w:rsidP="00DA7233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6FCCB028" w14:textId="77777777" w:rsidR="00DA7233" w:rsidRPr="00DA7233" w:rsidRDefault="00DA7233" w:rsidP="00DA7233">
      <w:pPr>
        <w:numPr>
          <w:ilvl w:val="12"/>
          <w:numId w:val="0"/>
        </w:num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A7233">
        <w:rPr>
          <w:rFonts w:asciiTheme="minorHAnsi" w:hAnsiTheme="minorHAnsi" w:cstheme="minorHAnsi"/>
          <w:b/>
          <w:bCs/>
          <w:sz w:val="22"/>
          <w:szCs w:val="22"/>
        </w:rPr>
        <w:t>OŚWIADCZENIE DOTYCZĄCE</w:t>
      </w:r>
    </w:p>
    <w:p w14:paraId="1A8EE9CA" w14:textId="77777777" w:rsidR="00DA7233" w:rsidRPr="00DA7233" w:rsidRDefault="00DA7233" w:rsidP="00DA7233">
      <w:pPr>
        <w:numPr>
          <w:ilvl w:val="12"/>
          <w:numId w:val="0"/>
        </w:num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A7233">
        <w:rPr>
          <w:rFonts w:asciiTheme="minorHAnsi" w:hAnsiTheme="minorHAnsi" w:cstheme="minorHAnsi"/>
          <w:b/>
          <w:bCs/>
          <w:sz w:val="22"/>
          <w:szCs w:val="22"/>
        </w:rPr>
        <w:t>PRZESŁANEK WYKLUCZENIA Z POSTĘPOWANIA</w:t>
      </w:r>
    </w:p>
    <w:p w14:paraId="177FB1B7" w14:textId="77777777" w:rsidR="00DA7233" w:rsidRPr="00C2601F" w:rsidRDefault="00DA7233" w:rsidP="00DA7233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DA7233" w:rsidRPr="00C2601F" w14:paraId="4C6B53D8" w14:textId="77777777" w:rsidTr="008F6EBA">
        <w:trPr>
          <w:trHeight w:val="846"/>
        </w:trPr>
        <w:tc>
          <w:tcPr>
            <w:tcW w:w="9209" w:type="dxa"/>
            <w:vAlign w:val="center"/>
          </w:tcPr>
          <w:p w14:paraId="34EEE8F2" w14:textId="4C31C99E" w:rsidR="00DA7233" w:rsidRPr="00C2601F" w:rsidRDefault="000447F4" w:rsidP="00CD2778">
            <w:pPr>
              <w:numPr>
                <w:ilvl w:val="12"/>
                <w:numId w:val="0"/>
              </w:numPr>
              <w:ind w:right="-76" w:hanging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B1E4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Przebudowa </w:t>
            </w:r>
            <w:r w:rsidRPr="006F5D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drogi gminnej – ul. Nad Potokiem w Cierpicach</w:t>
            </w:r>
          </w:p>
        </w:tc>
      </w:tr>
    </w:tbl>
    <w:p w14:paraId="37DA51FA" w14:textId="7F247636" w:rsidR="00EB5C5F" w:rsidRDefault="00EB5C5F" w:rsidP="00EB5C5F">
      <w:pPr>
        <w:spacing w:line="360" w:lineRule="auto"/>
        <w:jc w:val="both"/>
        <w:rPr>
          <w:rFonts w:ascii="Open Sans" w:hAnsi="Open Sans" w:cs="Open Sans"/>
          <w:b/>
          <w:sz w:val="16"/>
          <w:szCs w:val="16"/>
        </w:rPr>
      </w:pPr>
    </w:p>
    <w:tbl>
      <w:tblPr>
        <w:tblStyle w:val="Tabela-Siatka"/>
        <w:tblW w:w="9209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09"/>
      </w:tblGrid>
      <w:tr w:rsidR="004C65EF" w:rsidRPr="000B13E3" w14:paraId="6D09841A" w14:textId="77777777" w:rsidTr="000B13E3">
        <w:trPr>
          <w:trHeight w:val="461"/>
        </w:trPr>
        <w:tc>
          <w:tcPr>
            <w:tcW w:w="9209" w:type="dxa"/>
            <w:shd w:val="clear" w:color="auto" w:fill="B8CCE4" w:themeFill="accent1" w:themeFillTint="66"/>
            <w:vAlign w:val="center"/>
          </w:tcPr>
          <w:p w14:paraId="395E2DA2" w14:textId="77777777" w:rsidR="004C65EF" w:rsidRPr="000B13E3" w:rsidRDefault="004C65EF" w:rsidP="005134F2">
            <w:pPr>
              <w:spacing w:line="36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B13E3">
              <w:rPr>
                <w:rFonts w:asciiTheme="minorHAnsi" w:hAnsiTheme="minorHAnsi" w:cstheme="minorHAnsi"/>
                <w:b/>
                <w:sz w:val="18"/>
                <w:szCs w:val="18"/>
              </w:rPr>
              <w:t>OŚWIADCZENIE DOTYCZĄCE WYKONAWCY:</w:t>
            </w:r>
          </w:p>
        </w:tc>
      </w:tr>
    </w:tbl>
    <w:p w14:paraId="74AD8800" w14:textId="77777777" w:rsidR="000B13E3" w:rsidRDefault="000B13E3" w:rsidP="000B13E3">
      <w:pPr>
        <w:pStyle w:val="Akapitzlist"/>
        <w:spacing w:before="120" w:after="120" w:line="240" w:lineRule="auto"/>
        <w:ind w:left="714"/>
        <w:jc w:val="both"/>
        <w:rPr>
          <w:rFonts w:asciiTheme="minorHAnsi" w:hAnsiTheme="minorHAnsi" w:cstheme="minorHAnsi"/>
          <w:sz w:val="18"/>
          <w:szCs w:val="18"/>
        </w:rPr>
      </w:pPr>
    </w:p>
    <w:p w14:paraId="3476407A" w14:textId="77777777" w:rsidR="008F6EBA" w:rsidRPr="000B13E3" w:rsidRDefault="008F6EBA" w:rsidP="008F6EBA">
      <w:pPr>
        <w:pStyle w:val="Akapitzlist"/>
        <w:numPr>
          <w:ilvl w:val="0"/>
          <w:numId w:val="64"/>
        </w:numPr>
        <w:spacing w:line="360" w:lineRule="auto"/>
        <w:ind w:left="714" w:hanging="357"/>
        <w:jc w:val="both"/>
        <w:rPr>
          <w:rFonts w:asciiTheme="minorHAnsi" w:hAnsiTheme="minorHAnsi" w:cstheme="minorHAnsi"/>
          <w:sz w:val="18"/>
          <w:szCs w:val="18"/>
        </w:rPr>
      </w:pPr>
      <w:r w:rsidRPr="000B13E3">
        <w:rPr>
          <w:rFonts w:asciiTheme="minorHAnsi" w:hAnsiTheme="minorHAnsi" w:cstheme="minorHAnsi"/>
          <w:sz w:val="18"/>
          <w:szCs w:val="18"/>
        </w:rPr>
        <w:t xml:space="preserve">Oświadczam, że nie podlegam wykluczeniu z postępowania na podstawie art. 108 ust 1 ustawy </w:t>
      </w:r>
      <w:proofErr w:type="spellStart"/>
      <w:r w:rsidRPr="000B13E3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0B13E3">
        <w:rPr>
          <w:rFonts w:asciiTheme="minorHAnsi" w:hAnsiTheme="minorHAnsi" w:cstheme="minorHAnsi"/>
          <w:sz w:val="18"/>
          <w:szCs w:val="18"/>
        </w:rPr>
        <w:t>.</w:t>
      </w:r>
    </w:p>
    <w:p w14:paraId="3794642F" w14:textId="77777777" w:rsidR="008F6EBA" w:rsidRPr="000B13E3" w:rsidRDefault="008F6EBA" w:rsidP="008F6EBA">
      <w:pPr>
        <w:pStyle w:val="Akapitzlist"/>
        <w:numPr>
          <w:ilvl w:val="0"/>
          <w:numId w:val="64"/>
        </w:numPr>
        <w:spacing w:line="360" w:lineRule="auto"/>
        <w:ind w:left="714" w:hanging="357"/>
        <w:jc w:val="both"/>
        <w:rPr>
          <w:rFonts w:asciiTheme="minorHAnsi" w:hAnsiTheme="minorHAnsi" w:cstheme="minorHAnsi"/>
          <w:sz w:val="18"/>
          <w:szCs w:val="18"/>
        </w:rPr>
      </w:pPr>
      <w:r w:rsidRPr="000B13E3">
        <w:rPr>
          <w:rFonts w:asciiTheme="minorHAnsi" w:hAnsiTheme="minorHAnsi" w:cstheme="minorHAnsi"/>
          <w:sz w:val="18"/>
          <w:szCs w:val="18"/>
        </w:rPr>
        <w:t xml:space="preserve">Oświadczam, że nie podlegam wykluczeniu z postępowania na podstawie art. 109 ust. 1 ustawy </w:t>
      </w:r>
      <w:proofErr w:type="spellStart"/>
      <w:r w:rsidRPr="000B13E3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0B13E3">
        <w:rPr>
          <w:rFonts w:asciiTheme="minorHAnsi" w:hAnsiTheme="minorHAnsi" w:cstheme="minorHAnsi"/>
          <w:sz w:val="18"/>
          <w:szCs w:val="18"/>
        </w:rPr>
        <w:t xml:space="preserve"> – w zakresie wymaganym przez Zamawiającego w SWZ.</w:t>
      </w:r>
    </w:p>
    <w:p w14:paraId="52D42D13" w14:textId="77777777" w:rsidR="008F6EBA" w:rsidRPr="000B13E3" w:rsidRDefault="008F6EBA" w:rsidP="008F6EBA">
      <w:pPr>
        <w:pStyle w:val="Akapitzlist"/>
        <w:numPr>
          <w:ilvl w:val="0"/>
          <w:numId w:val="64"/>
        </w:numPr>
        <w:spacing w:line="360" w:lineRule="auto"/>
        <w:ind w:left="714" w:hanging="357"/>
        <w:jc w:val="both"/>
        <w:rPr>
          <w:rFonts w:asciiTheme="minorHAnsi" w:hAnsiTheme="minorHAnsi" w:cstheme="minorHAnsi"/>
          <w:b/>
          <w:sz w:val="18"/>
          <w:szCs w:val="18"/>
        </w:rPr>
      </w:pPr>
      <w:r w:rsidRPr="000B13E3">
        <w:rPr>
          <w:rFonts w:asciiTheme="minorHAnsi" w:hAnsiTheme="minorHAnsi" w:cstheme="minorHAnsi"/>
          <w:b/>
          <w:sz w:val="18"/>
          <w:szCs w:val="18"/>
        </w:rPr>
        <w:t xml:space="preserve">Oświadczam, że nie podlegam wykluczeniu z postępowania na podstawie art. 7 ust. 1 ustawy z dnia 13 kwietnia 2022 r. </w:t>
      </w:r>
      <w:r w:rsidRPr="000B13E3">
        <w:rPr>
          <w:rFonts w:asciiTheme="minorHAnsi" w:hAnsiTheme="minorHAnsi" w:cstheme="minorHAnsi"/>
          <w:b/>
          <w:iCs/>
          <w:sz w:val="18"/>
          <w:szCs w:val="18"/>
        </w:rPr>
        <w:t>o szczególnych rozwiązaniach w zakresie przeciwdziałania wspieraniu agresji na Ukrainę oraz służących ochronie bezpieczeństwa narodowego.</w:t>
      </w:r>
      <w:r w:rsidRPr="000B13E3">
        <w:rPr>
          <w:rFonts w:asciiTheme="minorHAnsi" w:hAnsiTheme="minorHAnsi" w:cstheme="minorHAnsi"/>
          <w:b/>
          <w:i/>
          <w:sz w:val="18"/>
          <w:szCs w:val="18"/>
        </w:rPr>
        <w:t> </w:t>
      </w:r>
    </w:p>
    <w:p w14:paraId="23423963" w14:textId="77777777" w:rsidR="004C65EF" w:rsidRPr="000B13E3" w:rsidRDefault="004C65EF" w:rsidP="004C65EF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3EA03E11" w14:textId="77777777" w:rsidR="004C65EF" w:rsidRPr="000B13E3" w:rsidRDefault="004C65EF" w:rsidP="004C65EF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  <w:bookmarkStart w:id="1" w:name="_Hlk137017637"/>
    </w:p>
    <w:p w14:paraId="2479E75F" w14:textId="0DC782B9" w:rsidR="004C65EF" w:rsidRPr="000B13E3" w:rsidRDefault="004C65EF" w:rsidP="004C65EF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sz w:val="14"/>
          <w:szCs w:val="14"/>
        </w:rPr>
        <w:tab/>
        <w:t xml:space="preserve">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Miejsce i data ………………………………………                                                           </w:t>
      </w:r>
      <w:r w:rsidR="000B13E3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……………………………………………………………………………………..                                   </w:t>
      </w:r>
    </w:p>
    <w:p w14:paraId="075A009C" w14:textId="77777777" w:rsidR="000B13E3" w:rsidRDefault="004C65EF" w:rsidP="004C65EF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                                    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                          </w:t>
      </w:r>
      <w:r w:rsidR="000B13E3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Podpis i pieczęć imienna osoby/osób/  </w:t>
      </w:r>
    </w:p>
    <w:p w14:paraId="73ADEF24" w14:textId="242902BB" w:rsidR="004C65EF" w:rsidRPr="000B13E3" w:rsidRDefault="000B13E3" w:rsidP="004C65EF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="004C65EF" w:rsidRPr="000B13E3">
        <w:rPr>
          <w:rFonts w:asciiTheme="minorHAnsi" w:hAnsiTheme="minorHAnsi" w:cstheme="minorHAnsi"/>
          <w:i/>
          <w:iCs/>
          <w:sz w:val="14"/>
          <w:szCs w:val="14"/>
        </w:rPr>
        <w:t>właściwych do</w:t>
      </w:r>
      <w:r>
        <w:rPr>
          <w:rFonts w:asciiTheme="minorHAnsi" w:hAnsiTheme="minorHAnsi" w:cstheme="minorHAnsi"/>
          <w:i/>
          <w:iCs/>
          <w:sz w:val="14"/>
          <w:szCs w:val="14"/>
        </w:rPr>
        <w:t xml:space="preserve"> </w:t>
      </w:r>
      <w:r w:rsidR="004C65EF" w:rsidRPr="000B13E3">
        <w:rPr>
          <w:rFonts w:asciiTheme="minorHAnsi" w:hAnsiTheme="minorHAnsi" w:cstheme="minorHAnsi"/>
          <w:i/>
          <w:iCs/>
          <w:sz w:val="14"/>
          <w:szCs w:val="14"/>
        </w:rPr>
        <w:t>reprezentowania Wykonawcy</w:t>
      </w:r>
    </w:p>
    <w:bookmarkEnd w:id="1"/>
    <w:p w14:paraId="3475586E" w14:textId="77777777" w:rsidR="00A47C30" w:rsidRDefault="00A47C30" w:rsidP="004C65EF">
      <w:pPr>
        <w:spacing w:before="120" w:after="120"/>
        <w:jc w:val="both"/>
        <w:rPr>
          <w:rFonts w:asciiTheme="minorHAnsi" w:hAnsiTheme="minorHAnsi" w:cstheme="minorHAnsi"/>
          <w:b/>
          <w:i/>
          <w:sz w:val="18"/>
          <w:szCs w:val="18"/>
          <w:u w:val="single"/>
        </w:rPr>
      </w:pPr>
    </w:p>
    <w:p w14:paraId="15324597" w14:textId="61131765" w:rsidR="000B13E3" w:rsidRDefault="004C65EF" w:rsidP="004C65EF">
      <w:pPr>
        <w:spacing w:before="120" w:after="120"/>
        <w:jc w:val="both"/>
        <w:rPr>
          <w:rFonts w:asciiTheme="minorHAnsi" w:hAnsiTheme="minorHAnsi" w:cstheme="minorHAnsi"/>
          <w:sz w:val="18"/>
          <w:szCs w:val="18"/>
        </w:rPr>
      </w:pPr>
      <w:r w:rsidRPr="000B13E3">
        <w:rPr>
          <w:rFonts w:asciiTheme="minorHAnsi" w:hAnsiTheme="minorHAnsi" w:cstheme="minorHAnsi"/>
          <w:b/>
          <w:i/>
          <w:sz w:val="18"/>
          <w:szCs w:val="18"/>
          <w:u w:val="single"/>
        </w:rPr>
        <w:t>(wypełnić jeżeli dotyczy)</w:t>
      </w:r>
      <w:r w:rsidRPr="000B13E3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3234D019" w14:textId="14CE4C87" w:rsidR="000B13E3" w:rsidRPr="000B13E3" w:rsidRDefault="004C65EF" w:rsidP="000B13E3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0B13E3">
        <w:rPr>
          <w:rFonts w:asciiTheme="minorHAnsi" w:hAnsiTheme="minorHAnsi" w:cstheme="minorHAnsi"/>
          <w:sz w:val="18"/>
          <w:szCs w:val="18"/>
        </w:rPr>
        <w:t xml:space="preserve">Oświadczam, że zachodzą w stosunku do mnie podstawy wykluczenia z postępowania na podstawie art. …………. ustawy </w:t>
      </w:r>
      <w:proofErr w:type="spellStart"/>
      <w:r w:rsidRPr="000B13E3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0B13E3">
        <w:rPr>
          <w:rFonts w:asciiTheme="minorHAnsi" w:hAnsiTheme="minorHAnsi" w:cstheme="minorHAnsi"/>
          <w:sz w:val="18"/>
          <w:szCs w:val="18"/>
        </w:rPr>
        <w:t xml:space="preserve"> </w:t>
      </w:r>
      <w:r w:rsidRPr="000B13E3">
        <w:rPr>
          <w:rFonts w:asciiTheme="minorHAnsi" w:hAnsiTheme="minorHAnsi" w:cstheme="minorHAnsi"/>
          <w:i/>
          <w:sz w:val="18"/>
          <w:szCs w:val="18"/>
        </w:rPr>
        <w:t xml:space="preserve">(podać mającą zastosowanie podstawę wykluczenia spośród wymienionych w art. 108 ust. 1 pkt 1, 2 i 5 ustawy </w:t>
      </w:r>
      <w:proofErr w:type="spellStart"/>
      <w:r w:rsidRPr="000B13E3">
        <w:rPr>
          <w:rFonts w:asciiTheme="minorHAnsi" w:hAnsiTheme="minorHAnsi" w:cstheme="minorHAnsi"/>
          <w:i/>
          <w:sz w:val="18"/>
          <w:szCs w:val="18"/>
        </w:rPr>
        <w:t>Pzp</w:t>
      </w:r>
      <w:proofErr w:type="spellEnd"/>
      <w:r w:rsidRPr="000B13E3">
        <w:rPr>
          <w:rFonts w:asciiTheme="minorHAnsi" w:hAnsiTheme="minorHAnsi" w:cstheme="minorHAnsi"/>
          <w:i/>
          <w:sz w:val="18"/>
          <w:szCs w:val="18"/>
        </w:rPr>
        <w:t>).</w:t>
      </w:r>
      <w:r w:rsidRPr="000B13E3">
        <w:rPr>
          <w:rFonts w:asciiTheme="minorHAnsi" w:hAnsiTheme="minorHAnsi" w:cstheme="minorHAnsi"/>
          <w:sz w:val="18"/>
          <w:szCs w:val="18"/>
        </w:rPr>
        <w:t xml:space="preserve"> Jednocześnie oświadczam, że w związku z ww. okolicznością, na podstawie art. 110 ust. 2 ustawy </w:t>
      </w:r>
      <w:proofErr w:type="spellStart"/>
      <w:r w:rsidRPr="000B13E3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0B13E3">
        <w:rPr>
          <w:rFonts w:asciiTheme="minorHAnsi" w:hAnsiTheme="minorHAnsi" w:cstheme="minorHAnsi"/>
          <w:sz w:val="18"/>
          <w:szCs w:val="18"/>
        </w:rPr>
        <w:t xml:space="preserve"> podjąłem następujące środki naprawcze:</w:t>
      </w:r>
      <w:r w:rsidR="000B13E3" w:rsidRPr="000B13E3">
        <w:rPr>
          <w:rFonts w:asciiTheme="minorHAnsi" w:hAnsiTheme="minorHAnsi" w:cstheme="minorHAnsi"/>
          <w:sz w:val="18"/>
          <w:szCs w:val="18"/>
        </w:rPr>
        <w:t xml:space="preserve"> …………………………………………………………………………………</w:t>
      </w:r>
      <w:r w:rsidR="000B13E3">
        <w:rPr>
          <w:rFonts w:asciiTheme="minorHAnsi" w:hAnsiTheme="minorHAnsi" w:cstheme="minorHAnsi"/>
          <w:sz w:val="18"/>
          <w:szCs w:val="18"/>
        </w:rPr>
        <w:t>……………………………………………….</w:t>
      </w:r>
      <w:r w:rsidR="000B13E3" w:rsidRPr="000B13E3">
        <w:rPr>
          <w:rFonts w:asciiTheme="minorHAnsi" w:hAnsiTheme="minorHAnsi" w:cstheme="minorHAnsi"/>
          <w:sz w:val="18"/>
          <w:szCs w:val="18"/>
        </w:rPr>
        <w:t>.</w:t>
      </w:r>
    </w:p>
    <w:p w14:paraId="5CCF76C2" w14:textId="77777777" w:rsidR="000B13E3" w:rsidRDefault="000B13E3" w:rsidP="000B13E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6DF043CE" w14:textId="77777777" w:rsidR="000B13E3" w:rsidRPr="000B13E3" w:rsidRDefault="000B13E3" w:rsidP="000B13E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1E0BD0E9" w14:textId="77777777" w:rsidR="000B13E3" w:rsidRPr="000B13E3" w:rsidRDefault="000B13E3" w:rsidP="000B13E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sz w:val="14"/>
          <w:szCs w:val="14"/>
        </w:rPr>
        <w:tab/>
        <w:t xml:space="preserve">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Miejsce i data ………………………………………        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……………………………………………………………………………………..                                   </w:t>
      </w:r>
    </w:p>
    <w:p w14:paraId="465A4BB8" w14:textId="77777777" w:rsidR="000B13E3" w:rsidRDefault="000B13E3" w:rsidP="000B13E3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                                    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Podpis i pieczęć imienna osoby/osób/  </w:t>
      </w:r>
    </w:p>
    <w:p w14:paraId="111799DA" w14:textId="77777777" w:rsidR="000B13E3" w:rsidRPr="000B13E3" w:rsidRDefault="000B13E3" w:rsidP="000B13E3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>właściwych do</w:t>
      </w:r>
      <w:r>
        <w:rPr>
          <w:rFonts w:asciiTheme="minorHAnsi" w:hAnsiTheme="minorHAnsi" w:cstheme="minorHAnsi"/>
          <w:i/>
          <w:iCs/>
          <w:sz w:val="14"/>
          <w:szCs w:val="14"/>
        </w:rPr>
        <w:t xml:space="preserve">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>reprezentowania Wykonawcy</w:t>
      </w:r>
    </w:p>
    <w:p w14:paraId="6F7ADA1A" w14:textId="77777777" w:rsidR="004C65EF" w:rsidRPr="000B13E3" w:rsidRDefault="004C65EF" w:rsidP="004C65EF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04"/>
      </w:tblGrid>
      <w:tr w:rsidR="004C65EF" w:rsidRPr="000B13E3" w14:paraId="520A347F" w14:textId="77777777" w:rsidTr="000B13E3">
        <w:trPr>
          <w:trHeight w:val="462"/>
        </w:trPr>
        <w:tc>
          <w:tcPr>
            <w:tcW w:w="9204" w:type="dxa"/>
            <w:shd w:val="clear" w:color="auto" w:fill="B8CCE4" w:themeFill="accent1" w:themeFillTint="66"/>
            <w:vAlign w:val="center"/>
          </w:tcPr>
          <w:p w14:paraId="570E1360" w14:textId="77777777" w:rsidR="004C65EF" w:rsidRPr="000B13E3" w:rsidRDefault="004C65EF" w:rsidP="005134F2">
            <w:pPr>
              <w:spacing w:line="36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B13E3">
              <w:rPr>
                <w:rFonts w:asciiTheme="minorHAnsi" w:hAnsiTheme="minorHAnsi" w:cstheme="minorHAnsi"/>
                <w:b/>
                <w:sz w:val="18"/>
                <w:szCs w:val="18"/>
              </w:rPr>
              <w:t>OŚWIADCZENIE DOTYCZĄCE PODANYCH INFORMACJI</w:t>
            </w:r>
          </w:p>
        </w:tc>
      </w:tr>
    </w:tbl>
    <w:p w14:paraId="0ADE14EA" w14:textId="77777777" w:rsidR="000B13E3" w:rsidRDefault="000B13E3" w:rsidP="000B13E3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6C8CD82E" w14:textId="6F437B4C" w:rsidR="004C65EF" w:rsidRPr="000B13E3" w:rsidRDefault="004C65EF" w:rsidP="000B13E3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0B13E3">
        <w:rPr>
          <w:rFonts w:asciiTheme="minorHAnsi" w:hAnsiTheme="minorHAnsi" w:cstheme="minorHAnsi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8451A4D" w14:textId="77777777" w:rsidR="000B13E3" w:rsidRDefault="000B13E3" w:rsidP="000B13E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59BDBFDE" w14:textId="77777777" w:rsidR="000B13E3" w:rsidRPr="000B13E3" w:rsidRDefault="000B13E3" w:rsidP="000B13E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sz w:val="18"/>
          <w:szCs w:val="18"/>
        </w:rPr>
      </w:pPr>
    </w:p>
    <w:p w14:paraId="4E0EBDC2" w14:textId="77777777" w:rsidR="000B13E3" w:rsidRPr="000B13E3" w:rsidRDefault="000B13E3" w:rsidP="000B13E3">
      <w:pPr>
        <w:tabs>
          <w:tab w:val="left" w:pos="643"/>
          <w:tab w:val="left" w:pos="720"/>
        </w:tabs>
        <w:ind w:left="499"/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sz w:val="14"/>
          <w:szCs w:val="14"/>
        </w:rPr>
        <w:tab/>
        <w:t xml:space="preserve">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Miejsce i data ………………………………………        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……………………………………………………………………………………..                                   </w:t>
      </w:r>
    </w:p>
    <w:p w14:paraId="2692A7C0" w14:textId="77777777" w:rsidR="000B13E3" w:rsidRDefault="000B13E3" w:rsidP="000B13E3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                                          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                                                                    </w:t>
      </w:r>
      <w:r>
        <w:rPr>
          <w:rFonts w:asciiTheme="minorHAnsi" w:hAnsiTheme="minorHAnsi" w:cstheme="minorHAnsi"/>
          <w:i/>
          <w:iCs/>
          <w:sz w:val="14"/>
          <w:szCs w:val="14"/>
        </w:rPr>
        <w:tab/>
        <w:t xml:space="preserve">     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 xml:space="preserve"> Podpis i pieczęć imienna osoby/osób/  </w:t>
      </w:r>
    </w:p>
    <w:p w14:paraId="742343CA" w14:textId="5933DF70" w:rsidR="001704E4" w:rsidRPr="000B13E3" w:rsidRDefault="000B13E3" w:rsidP="00B27328">
      <w:pPr>
        <w:tabs>
          <w:tab w:val="left" w:pos="643"/>
          <w:tab w:val="left" w:pos="720"/>
        </w:tabs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>
        <w:rPr>
          <w:rFonts w:asciiTheme="minorHAnsi" w:hAnsiTheme="minorHAnsi" w:cstheme="minorHAnsi"/>
          <w:i/>
          <w:iCs/>
          <w:sz w:val="14"/>
          <w:szCs w:val="14"/>
        </w:rPr>
        <w:tab/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>właściwych do</w:t>
      </w:r>
      <w:r>
        <w:rPr>
          <w:rFonts w:asciiTheme="minorHAnsi" w:hAnsiTheme="minorHAnsi" w:cstheme="minorHAnsi"/>
          <w:i/>
          <w:iCs/>
          <w:sz w:val="14"/>
          <w:szCs w:val="14"/>
        </w:rPr>
        <w:t xml:space="preserve"> </w:t>
      </w:r>
      <w:r w:rsidRPr="000B13E3">
        <w:rPr>
          <w:rFonts w:asciiTheme="minorHAnsi" w:hAnsiTheme="minorHAnsi" w:cstheme="minorHAnsi"/>
          <w:i/>
          <w:iCs/>
          <w:sz w:val="14"/>
          <w:szCs w:val="14"/>
        </w:rPr>
        <w:t>reprezentowania Wykonawcy</w:t>
      </w:r>
    </w:p>
    <w:sectPr w:rsidR="001704E4" w:rsidRPr="000B13E3" w:rsidSect="000B13E3">
      <w:headerReference w:type="default" r:id="rId8"/>
      <w:footerReference w:type="default" r:id="rId9"/>
      <w:pgSz w:w="11906" w:h="16838"/>
      <w:pgMar w:top="1648" w:right="1416" w:bottom="284" w:left="1276" w:header="709" w:footer="151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6EA71B" w14:textId="77777777" w:rsidR="00421625" w:rsidRDefault="00421625">
      <w:r>
        <w:separator/>
      </w:r>
    </w:p>
  </w:endnote>
  <w:endnote w:type="continuationSeparator" w:id="0">
    <w:p w14:paraId="1D1DCAEB" w14:textId="77777777" w:rsidR="00421625" w:rsidRDefault="00421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511189" w14:textId="77777777" w:rsidR="000B13E3" w:rsidRPr="00C2601F" w:rsidRDefault="000B13E3" w:rsidP="000B13E3">
    <w:pPr>
      <w:pStyle w:val="Stopka"/>
      <w:tabs>
        <w:tab w:val="clear" w:pos="9072"/>
      </w:tabs>
      <w:rPr>
        <w:rFonts w:asciiTheme="minorHAnsi" w:hAnsiTheme="minorHAnsi" w:cstheme="minorHAnsi"/>
        <w:i/>
        <w:iCs/>
      </w:rPr>
    </w:pPr>
  </w:p>
  <w:tbl>
    <w:tblPr>
      <w:tblStyle w:val="Tabela-Siatka"/>
      <w:tblW w:w="9776" w:type="dxa"/>
      <w:tblInd w:w="-14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14"/>
      <w:gridCol w:w="3513"/>
      <w:gridCol w:w="2449"/>
    </w:tblGrid>
    <w:tr w:rsidR="000B13E3" w:rsidRPr="00C2601F" w14:paraId="4DBBCDA5" w14:textId="77777777" w:rsidTr="00CE0A4A">
      <w:trPr>
        <w:trHeight w:val="1324"/>
      </w:trPr>
      <w:tc>
        <w:tcPr>
          <w:tcW w:w="3814" w:type="dxa"/>
          <w:vAlign w:val="center"/>
        </w:tcPr>
        <w:p w14:paraId="3F1A7150" w14:textId="77777777" w:rsidR="000B13E3" w:rsidRPr="00C2601F" w:rsidRDefault="000B13E3" w:rsidP="000B13E3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tel. +48 56 678 12 12</w:t>
          </w:r>
        </w:p>
        <w:p w14:paraId="7479DAE8" w14:textId="77777777" w:rsidR="000B13E3" w:rsidRPr="00C2601F" w:rsidRDefault="000B13E3" w:rsidP="000B13E3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sekretariat@wielkanieszawka.pl</w:t>
          </w:r>
        </w:p>
        <w:p w14:paraId="01CFF61D" w14:textId="77777777" w:rsidR="000B13E3" w:rsidRPr="00C2601F" w:rsidRDefault="000B13E3" w:rsidP="000B13E3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 xml:space="preserve">www.wielkanieszawka.pl </w:t>
          </w:r>
        </w:p>
      </w:tc>
      <w:tc>
        <w:tcPr>
          <w:tcW w:w="3513" w:type="dxa"/>
          <w:vAlign w:val="center"/>
        </w:tcPr>
        <w:p w14:paraId="22216584" w14:textId="77777777" w:rsidR="000B13E3" w:rsidRPr="00C2601F" w:rsidRDefault="000B13E3" w:rsidP="000B13E3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NIP: 879-259-36-80</w:t>
          </w:r>
        </w:p>
        <w:p w14:paraId="76404E85" w14:textId="77777777" w:rsidR="000B13E3" w:rsidRPr="00C2601F" w:rsidRDefault="000B13E3" w:rsidP="000B13E3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REGON: 871118750</w:t>
          </w:r>
        </w:p>
        <w:p w14:paraId="1C1145CC" w14:textId="77777777" w:rsidR="000B13E3" w:rsidRPr="00C2601F" w:rsidRDefault="000B13E3" w:rsidP="000B13E3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</w:p>
      </w:tc>
      <w:tc>
        <w:tcPr>
          <w:tcW w:w="2449" w:type="dxa"/>
          <w:vAlign w:val="center"/>
        </w:tcPr>
        <w:p w14:paraId="5DAF51CA" w14:textId="77777777" w:rsidR="000B13E3" w:rsidRPr="00C2601F" w:rsidRDefault="000B13E3" w:rsidP="000B13E3">
          <w:pPr>
            <w:pStyle w:val="Stopka"/>
            <w:jc w:val="right"/>
            <w:rPr>
              <w:rFonts w:asciiTheme="minorHAnsi" w:hAnsiTheme="minorHAnsi" w:cstheme="minorHAnsi"/>
              <w:i/>
              <w:iCs/>
            </w:rPr>
          </w:pPr>
        </w:p>
        <w:p w14:paraId="29E19271" w14:textId="77777777" w:rsidR="000B13E3" w:rsidRPr="00C2601F" w:rsidRDefault="000B13E3" w:rsidP="000B13E3">
          <w:pPr>
            <w:pStyle w:val="Stopka"/>
            <w:jc w:val="right"/>
            <w:rPr>
              <w:rFonts w:asciiTheme="minorHAnsi" w:hAnsiTheme="minorHAnsi" w:cstheme="minorHAnsi"/>
              <w:i/>
              <w:iCs/>
            </w:rPr>
          </w:pPr>
          <w:r w:rsidRPr="00C2601F">
            <w:rPr>
              <w:rFonts w:asciiTheme="minorHAnsi" w:hAnsiTheme="minorHAnsi" w:cstheme="minorHAnsi"/>
              <w:noProof/>
            </w:rPr>
            <w:drawing>
              <wp:inline distT="0" distB="0" distL="0" distR="0" wp14:anchorId="2DDA818B" wp14:editId="32A88BDC">
                <wp:extent cx="561975" cy="561975"/>
                <wp:effectExtent l="0" t="0" r="9525" b="9525"/>
                <wp:docPr id="852245740" name="Obraz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AB570C-5504-F03E-7908-889A5A721A94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2">
                          <a:extLst>
                            <a:ext uri="{FF2B5EF4-FFF2-40B4-BE49-F238E27FC236}">
                              <a16:creationId xmlns:a16="http://schemas.microsoft.com/office/drawing/2014/main" id="{A6AB570C-5504-F03E-7908-889A5A721A94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1975" cy="5619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E0673B7" w14:textId="4A7FDC58" w:rsidR="00264EA4" w:rsidRPr="008F443E" w:rsidRDefault="00264EA4" w:rsidP="000B13E3">
    <w:pPr>
      <w:pStyle w:val="Stopka"/>
      <w:rPr>
        <w:rFonts w:ascii="Calibri" w:hAnsi="Calibri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ADBFD" w14:textId="77777777" w:rsidR="00421625" w:rsidRDefault="00421625">
      <w:r>
        <w:separator/>
      </w:r>
    </w:p>
  </w:footnote>
  <w:footnote w:type="continuationSeparator" w:id="0">
    <w:p w14:paraId="222EAD10" w14:textId="77777777" w:rsidR="00421625" w:rsidRDefault="004216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29"/>
      <w:gridCol w:w="7943"/>
    </w:tblGrid>
    <w:tr w:rsidR="00DA7233" w:rsidRPr="009D0063" w14:paraId="53A093C5" w14:textId="77777777" w:rsidTr="00CE0A4A">
      <w:trPr>
        <w:trHeight w:val="1135"/>
      </w:trPr>
      <w:tc>
        <w:tcPr>
          <w:tcW w:w="1129" w:type="dxa"/>
        </w:tcPr>
        <w:p w14:paraId="307FA65E" w14:textId="77777777" w:rsidR="00DA7233" w:rsidRPr="009D0063" w:rsidRDefault="00DA7233" w:rsidP="00DA7233">
          <w:pPr>
            <w:pStyle w:val="Nagwek"/>
            <w:tabs>
              <w:tab w:val="clear" w:pos="4536"/>
            </w:tabs>
            <w:rPr>
              <w:u w:val="single"/>
            </w:rPr>
          </w:pPr>
          <w:r w:rsidRPr="009D0063">
            <w:rPr>
              <w:noProof/>
            </w:rPr>
            <w:drawing>
              <wp:inline distT="0" distB="0" distL="0" distR="0" wp14:anchorId="28DE96CE" wp14:editId="7E4C249D">
                <wp:extent cx="492125" cy="581660"/>
                <wp:effectExtent l="0" t="0" r="0" b="0"/>
                <wp:docPr id="702220072" name="Obraz 10" descr="https://www.wielkanieszawka.pl/grafika,83,herb-gminy-wielka-nieszawk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0" descr="https://www.wielkanieszawka.pl/grafika,83,herb-gminy-wielka-nieszawk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2125" cy="5816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43" w:type="dxa"/>
        </w:tcPr>
        <w:p w14:paraId="2C1E1E4B" w14:textId="77777777" w:rsidR="00DA7233" w:rsidRDefault="00DA7233" w:rsidP="00DA7233">
          <w:pPr>
            <w:pStyle w:val="Nagwek"/>
            <w:tabs>
              <w:tab w:val="clear" w:pos="4536"/>
            </w:tabs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</w:p>
        <w:p w14:paraId="1A7CFB4A" w14:textId="77777777" w:rsidR="00DA7233" w:rsidRPr="009C4BA7" w:rsidRDefault="00DA7233" w:rsidP="00DA7233">
          <w:pPr>
            <w:pStyle w:val="Nagwek"/>
            <w:tabs>
              <w:tab w:val="clear" w:pos="4536"/>
            </w:tabs>
            <w:rPr>
              <w:rFonts w:asciiTheme="minorHAnsi" w:hAnsiTheme="minorHAnsi" w:cstheme="minorHAnsi"/>
              <w:b/>
              <w:bCs/>
            </w:rPr>
          </w:pPr>
          <w:r>
            <w:rPr>
              <w:rFonts w:asciiTheme="minorHAnsi" w:hAnsiTheme="minorHAnsi" w:cstheme="minorHAnsi"/>
              <w:b/>
              <w:bCs/>
            </w:rPr>
            <w:t>Gmina</w:t>
          </w:r>
          <w:r w:rsidRPr="009C4BA7">
            <w:rPr>
              <w:rFonts w:asciiTheme="minorHAnsi" w:hAnsiTheme="minorHAnsi" w:cstheme="minorHAnsi"/>
              <w:b/>
              <w:bCs/>
            </w:rPr>
            <w:t xml:space="preserve"> Wielka Nieszawka</w:t>
          </w:r>
        </w:p>
        <w:p w14:paraId="47C109C5" w14:textId="77777777" w:rsidR="00DA7233" w:rsidRPr="00C604C7" w:rsidRDefault="00DA7233" w:rsidP="00DA7233">
          <w:pPr>
            <w:pStyle w:val="Tekstpodstawowy"/>
            <w:rPr>
              <w:rFonts w:asciiTheme="minorHAnsi" w:hAnsiTheme="minorHAnsi" w:cstheme="minorHAnsi"/>
              <w:sz w:val="22"/>
              <w:szCs w:val="22"/>
            </w:rPr>
          </w:pPr>
          <w:r w:rsidRPr="009D0063">
            <w:rPr>
              <w:rFonts w:asciiTheme="minorHAnsi" w:hAnsiTheme="minorHAnsi" w:cstheme="minorHAnsi"/>
              <w:sz w:val="22"/>
              <w:szCs w:val="22"/>
            </w:rPr>
            <w:t>ul. Toruńska 12, 87-165 Cierpice</w:t>
          </w:r>
        </w:p>
      </w:tc>
    </w:tr>
  </w:tbl>
  <w:p w14:paraId="26E37107" w14:textId="07A3C315" w:rsidR="007B5132" w:rsidRPr="001C0BC9" w:rsidRDefault="007B5132" w:rsidP="00DA7233">
    <w:pPr>
      <w:pStyle w:val="Nagwek"/>
      <w:tabs>
        <w:tab w:val="clear" w:pos="4536"/>
      </w:tabs>
      <w:rPr>
        <w:rFonts w:ascii="Calibri" w:hAnsi="Calibri" w:cs="Calibri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-76"/>
        </w:tabs>
        <w:ind w:left="644" w:hanging="360"/>
      </w:pPr>
      <w:rPr>
        <w:rFonts w:eastAsia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-76"/>
        </w:tabs>
        <w:ind w:left="749" w:hanging="465"/>
      </w:pPr>
    </w:lvl>
    <w:lvl w:ilvl="2">
      <w:start w:val="1"/>
      <w:numFmt w:val="decimal"/>
      <w:lvlText w:val="%1.%2.%3."/>
      <w:lvlJc w:val="left"/>
      <w:pPr>
        <w:tabs>
          <w:tab w:val="num" w:pos="-76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-76"/>
        </w:tabs>
        <w:ind w:left="1004" w:hanging="720"/>
      </w:pPr>
    </w:lvl>
    <w:lvl w:ilvl="4">
      <w:start w:val="1"/>
      <w:numFmt w:val="decimal"/>
      <w:lvlText w:val="%1.%2.%3.%4.%5."/>
      <w:lvlJc w:val="left"/>
      <w:pPr>
        <w:tabs>
          <w:tab w:val="num" w:pos="-76"/>
        </w:tabs>
        <w:ind w:left="1364" w:hanging="1080"/>
      </w:pPr>
    </w:lvl>
    <w:lvl w:ilvl="5">
      <w:start w:val="1"/>
      <w:numFmt w:val="decimal"/>
      <w:lvlText w:val="%1.%2.%3.%4.%5.%6."/>
      <w:lvlJc w:val="left"/>
      <w:pPr>
        <w:tabs>
          <w:tab w:val="num" w:pos="-76"/>
        </w:tabs>
        <w:ind w:left="1364" w:hanging="1080"/>
      </w:pPr>
    </w:lvl>
    <w:lvl w:ilvl="6">
      <w:start w:val="1"/>
      <w:numFmt w:val="decimal"/>
      <w:lvlText w:val="%1.%2.%3.%4.%5.%6.%7."/>
      <w:lvlJc w:val="left"/>
      <w:pPr>
        <w:tabs>
          <w:tab w:val="num" w:pos="-76"/>
        </w:tabs>
        <w:ind w:left="172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-76"/>
        </w:tabs>
        <w:ind w:left="172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-76"/>
        </w:tabs>
        <w:ind w:left="2084" w:hanging="1800"/>
      </w:pPr>
    </w:lvl>
  </w:abstractNum>
  <w:abstractNum w:abstractNumId="1" w15:restartNumberingAfterBreak="0">
    <w:nsid w:val="00000003"/>
    <w:multiLevelType w:val="multilevel"/>
    <w:tmpl w:val="6E7888E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1F38E736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530662B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B66BB4A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A"/>
    <w:multiLevelType w:val="multilevel"/>
    <w:tmpl w:val="943C687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984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/>
        <w:i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D"/>
    <w:multiLevelType w:val="multilevel"/>
    <w:tmpl w:val="0000000D"/>
    <w:name w:val="WW8Num14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F"/>
    <w:multiLevelType w:val="multi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0"/>
    <w:multiLevelType w:val="multi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00000012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8Num22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64CECC4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7"/>
    <w:multiLevelType w:val="multilevel"/>
    <w:tmpl w:val="3732D0B2"/>
    <w:name w:val="WW8Num25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9"/>
    <w:multiLevelType w:val="multilevel"/>
    <w:tmpl w:val="ECC87836"/>
    <w:name w:val="WW8Num2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ascii="Calibri" w:hAnsi="Calibri" w:cs="Calibri"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ascii="Calibri" w:hAnsi="Calibri" w:cs="Calibri"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ascii="Calibri" w:hAnsi="Calibri" w:cs="Calibri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</w:rPr>
    </w:lvl>
  </w:abstractNum>
  <w:abstractNum w:abstractNumId="24" w15:restartNumberingAfterBreak="0">
    <w:nsid w:val="0000001A"/>
    <w:multiLevelType w:val="multilevel"/>
    <w:tmpl w:val="0000001A"/>
    <w:name w:val="WW8Num28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B"/>
    <w:multiLevelType w:val="multilevel"/>
    <w:tmpl w:val="4C5CBAAA"/>
    <w:name w:val="WW8Num5122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1D"/>
    <w:multiLevelType w:val="multilevel"/>
    <w:tmpl w:val="0000001D"/>
    <w:name w:val="WW8Num3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i w:val="0"/>
        <w:shd w:val="clear" w:color="auto" w:fill="FFFF00"/>
      </w:r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0000001E"/>
    <w:multiLevelType w:val="multilevel"/>
    <w:tmpl w:val="0000001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1F"/>
    <w:multiLevelType w:val="multilevel"/>
    <w:tmpl w:val="E9448F00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000020"/>
    <w:multiLevelType w:val="multilevel"/>
    <w:tmpl w:val="412C8B1A"/>
    <w:name w:val="WW8Num35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1" w15:restartNumberingAfterBreak="0">
    <w:nsid w:val="00000021"/>
    <w:multiLevelType w:val="multilevel"/>
    <w:tmpl w:val="00000021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2"/>
    <w:multiLevelType w:val="multilevel"/>
    <w:tmpl w:val="A402547A"/>
    <w:name w:val="WW8Num3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00000023"/>
    <w:multiLevelType w:val="multilevel"/>
    <w:tmpl w:val="00000023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0" w:hanging="180"/>
      </w:pPr>
    </w:lvl>
  </w:abstractNum>
  <w:abstractNum w:abstractNumId="34" w15:restartNumberingAfterBreak="0">
    <w:nsid w:val="00000024"/>
    <w:multiLevelType w:val="multilevel"/>
    <w:tmpl w:val="00000024"/>
    <w:name w:val="WW8Num4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25"/>
    <w:multiLevelType w:val="multilevel"/>
    <w:tmpl w:val="4920E278"/>
    <w:name w:val="WW8Num42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6" w15:restartNumberingAfterBreak="0">
    <w:nsid w:val="00000026"/>
    <w:multiLevelType w:val="multi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7" w15:restartNumberingAfterBreak="0">
    <w:nsid w:val="00000027"/>
    <w:multiLevelType w:val="multilevel"/>
    <w:tmpl w:val="00000027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00000028"/>
    <w:multiLevelType w:val="multilevel"/>
    <w:tmpl w:val="00000028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39" w15:restartNumberingAfterBreak="0">
    <w:nsid w:val="00000029"/>
    <w:multiLevelType w:val="multilevel"/>
    <w:tmpl w:val="00000029"/>
    <w:name w:val="WW8Num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0" w15:restartNumberingAfterBreak="0">
    <w:nsid w:val="0000002A"/>
    <w:multiLevelType w:val="multilevel"/>
    <w:tmpl w:val="95206A2A"/>
    <w:name w:val="WW8Num4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0000002B"/>
    <w:multiLevelType w:val="multilevel"/>
    <w:tmpl w:val="A316314C"/>
    <w:name w:val="WW8Num48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42" w15:restartNumberingAfterBreak="0">
    <w:nsid w:val="0000002C"/>
    <w:multiLevelType w:val="multilevel"/>
    <w:tmpl w:val="A28C42CC"/>
    <w:name w:val="WW8Num49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0000002D"/>
    <w:multiLevelType w:val="multilevel"/>
    <w:tmpl w:val="3760C11A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4" w15:restartNumberingAfterBreak="0">
    <w:nsid w:val="0000002E"/>
    <w:multiLevelType w:val="multilevel"/>
    <w:tmpl w:val="DFD6CB5C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1B70FD40"/>
    <w:name w:val="WW8Num52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6" w15:restartNumberingAfterBreak="0">
    <w:nsid w:val="00000030"/>
    <w:multiLevelType w:val="multilevel"/>
    <w:tmpl w:val="00000030"/>
    <w:name w:val="WW8Num53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7" w15:restartNumberingAfterBreak="0">
    <w:nsid w:val="00000031"/>
    <w:multiLevelType w:val="multilevel"/>
    <w:tmpl w:val="00000031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00000032"/>
    <w:multiLevelType w:val="multilevel"/>
    <w:tmpl w:val="00000032"/>
    <w:name w:val="WW8Num55"/>
    <w:lvl w:ilvl="0">
      <w:start w:val="10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9" w15:restartNumberingAfterBreak="0">
    <w:nsid w:val="00000033"/>
    <w:multiLevelType w:val="multilevel"/>
    <w:tmpl w:val="00000033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0" w15:restartNumberingAfterBreak="0">
    <w:nsid w:val="00000034"/>
    <w:multiLevelType w:val="multilevel"/>
    <w:tmpl w:val="0000003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Cs/>
        <w:i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1" w15:restartNumberingAfterBreak="0">
    <w:nsid w:val="00000035"/>
    <w:multiLevelType w:val="multilevel"/>
    <w:tmpl w:val="A2A6585A"/>
    <w:name w:val="WW8Num58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2" w15:restartNumberingAfterBreak="0">
    <w:nsid w:val="00000036"/>
    <w:multiLevelType w:val="multilevel"/>
    <w:tmpl w:val="00000036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  <w:rPr>
        <w:rFonts w:cs="Calibri"/>
        <w:sz w:val="24"/>
        <w:szCs w:val="24"/>
        <w:shd w:val="clear" w:color="auto" w:fill="FF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20" w:hanging="180"/>
      </w:pPr>
    </w:lvl>
  </w:abstractNum>
  <w:abstractNum w:abstractNumId="53" w15:restartNumberingAfterBreak="0">
    <w:nsid w:val="00000037"/>
    <w:multiLevelType w:val="multilevel"/>
    <w:tmpl w:val="00000037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4" w15:restartNumberingAfterBreak="0">
    <w:nsid w:val="00000038"/>
    <w:multiLevelType w:val="multilevel"/>
    <w:tmpl w:val="1FC884A2"/>
    <w:name w:val="WW8Num6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hint="default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5" w15:restartNumberingAfterBreak="0">
    <w:nsid w:val="00000039"/>
    <w:multiLevelType w:val="multilevel"/>
    <w:tmpl w:val="DBAE3C7A"/>
    <w:name w:val="WW8Num63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Calibri" w:hint="default"/>
        <w:b w:val="0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6" w15:restartNumberingAfterBreak="0">
    <w:nsid w:val="0000003A"/>
    <w:multiLevelType w:val="multilevel"/>
    <w:tmpl w:val="0000003A"/>
    <w:name w:val="WW8Num64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0000003B"/>
    <w:multiLevelType w:val="multilevel"/>
    <w:tmpl w:val="BFCEFB18"/>
    <w:name w:val="WW8Num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0000003C"/>
    <w:multiLevelType w:val="multilevel"/>
    <w:tmpl w:val="0000003C"/>
    <w:name w:val="WW8Num67"/>
    <w:lvl w:ilvl="0">
      <w:start w:val="1"/>
      <w:numFmt w:val="lowerLetter"/>
      <w:lvlText w:val="%1."/>
      <w:lvlJc w:val="left"/>
      <w:pPr>
        <w:tabs>
          <w:tab w:val="num" w:pos="0"/>
        </w:tabs>
        <w:ind w:left="1077" w:hanging="360"/>
      </w:pPr>
      <w:rPr>
        <w:rFonts w:cs="Calibri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37" w:hanging="180"/>
      </w:pPr>
    </w:lvl>
  </w:abstractNum>
  <w:abstractNum w:abstractNumId="59" w15:restartNumberingAfterBreak="0">
    <w:nsid w:val="0000003D"/>
    <w:multiLevelType w:val="multilevel"/>
    <w:tmpl w:val="0000003D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hAnsi="Verdana" w:cs="Verdana"/>
        <w:color w:val="00000A"/>
        <w:sz w:val="20"/>
        <w:szCs w:val="20"/>
        <w:shd w:val="clear" w:color="auto" w:fill="FFFF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0000003E"/>
    <w:multiLevelType w:val="multilevel"/>
    <w:tmpl w:val="0000003E"/>
    <w:name w:val="WW8Num71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61" w15:restartNumberingAfterBreak="0">
    <w:nsid w:val="0000003F"/>
    <w:multiLevelType w:val="multilevel"/>
    <w:tmpl w:val="0000003F"/>
    <w:name w:val="WW8Num7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2" w15:restartNumberingAfterBreak="0">
    <w:nsid w:val="00000040"/>
    <w:multiLevelType w:val="multilevel"/>
    <w:tmpl w:val="00000040"/>
    <w:name w:val="WW8Num73"/>
    <w:lvl w:ilvl="0">
      <w:start w:val="1"/>
      <w:numFmt w:val="decimal"/>
      <w:lvlText w:val="%1)"/>
      <w:lvlJc w:val="left"/>
      <w:pPr>
        <w:tabs>
          <w:tab w:val="num" w:pos="709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 w15:restartNumberingAfterBreak="0">
    <w:nsid w:val="00000041"/>
    <w:multiLevelType w:val="multilevel"/>
    <w:tmpl w:val="00000041"/>
    <w:name w:val="WW8Num74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vanish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vanish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  <w:vanish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  <w:vanish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  <w:vanish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  <w:vanish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  <w:vanish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  <w:vanish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  <w:vanish/>
      </w:rPr>
    </w:lvl>
  </w:abstractNum>
  <w:abstractNum w:abstractNumId="64" w15:restartNumberingAfterBreak="0">
    <w:nsid w:val="00000042"/>
    <w:multiLevelType w:val="multilevel"/>
    <w:tmpl w:val="00000042"/>
    <w:name w:val="WW8Num75"/>
    <w:lvl w:ilvl="0">
      <w:start w:val="3"/>
      <w:numFmt w:val="decimal"/>
      <w:lvlText w:val="%1)"/>
      <w:lvlJc w:val="left"/>
      <w:pPr>
        <w:tabs>
          <w:tab w:val="num" w:pos="709"/>
        </w:tabs>
        <w:ind w:left="1080" w:hanging="360"/>
      </w:pPr>
      <w:rPr>
        <w:rFonts w:hint="default"/>
        <w:color w:val="00000A"/>
        <w:shd w:val="clear" w:color="auto" w:fill="00FFF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5" w15:restartNumberingAfterBreak="0">
    <w:nsid w:val="00000043"/>
    <w:multiLevelType w:val="singleLevel"/>
    <w:tmpl w:val="00000043"/>
    <w:name w:val="WW8Num76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66" w15:restartNumberingAfterBreak="0">
    <w:nsid w:val="00000044"/>
    <w:multiLevelType w:val="multilevel"/>
    <w:tmpl w:val="00000044"/>
    <w:name w:val="WW8Num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 w15:restartNumberingAfterBreak="0">
    <w:nsid w:val="00000045"/>
    <w:multiLevelType w:val="singleLevel"/>
    <w:tmpl w:val="00000045"/>
    <w:name w:val="WW8Num7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</w:abstractNum>
  <w:abstractNum w:abstractNumId="68" w15:restartNumberingAfterBreak="0">
    <w:nsid w:val="00EB5342"/>
    <w:multiLevelType w:val="hybridMultilevel"/>
    <w:tmpl w:val="8F449C00"/>
    <w:lvl w:ilvl="0" w:tplc="8FD0AFC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02B349F2"/>
    <w:multiLevelType w:val="hybridMultilevel"/>
    <w:tmpl w:val="1FE850E6"/>
    <w:lvl w:ilvl="0" w:tplc="285A827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066164E5"/>
    <w:multiLevelType w:val="hybridMultilevel"/>
    <w:tmpl w:val="CA560458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1" w15:restartNumberingAfterBreak="0">
    <w:nsid w:val="0F026DB7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72" w15:restartNumberingAfterBreak="0">
    <w:nsid w:val="0F351CDA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3" w15:restartNumberingAfterBreak="0">
    <w:nsid w:val="0F3F243A"/>
    <w:multiLevelType w:val="hybridMultilevel"/>
    <w:tmpl w:val="1F5C5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0F7538F3"/>
    <w:multiLevelType w:val="hybridMultilevel"/>
    <w:tmpl w:val="FADC9224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F85234F"/>
    <w:multiLevelType w:val="hybridMultilevel"/>
    <w:tmpl w:val="26B8A600"/>
    <w:lvl w:ilvl="0" w:tplc="CBD0943E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0FCD5B5C"/>
    <w:multiLevelType w:val="hybridMultilevel"/>
    <w:tmpl w:val="572468F2"/>
    <w:lvl w:ilvl="0" w:tplc="FFFFFFFF">
      <w:start w:val="1"/>
      <w:numFmt w:val="decimal"/>
      <w:lvlText w:val="%1."/>
      <w:lvlJc w:val="left"/>
      <w:pPr>
        <w:tabs>
          <w:tab w:val="num" w:pos="906"/>
        </w:tabs>
        <w:ind w:left="906" w:hanging="480"/>
      </w:pPr>
      <w:rPr>
        <w:rFonts w:hint="default"/>
        <w:b w:val="0"/>
      </w:rPr>
    </w:lvl>
    <w:lvl w:ilvl="1" w:tplc="04F81AB8">
      <w:start w:val="1"/>
      <w:numFmt w:val="decimal"/>
      <w:lvlText w:val="%2)"/>
      <w:lvlJc w:val="left"/>
      <w:pPr>
        <w:tabs>
          <w:tab w:val="num" w:pos="1626"/>
        </w:tabs>
        <w:ind w:left="1626" w:hanging="4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7" w15:restartNumberingAfterBreak="0">
    <w:nsid w:val="138A3829"/>
    <w:multiLevelType w:val="hybridMultilevel"/>
    <w:tmpl w:val="983CBB26"/>
    <w:name w:val="WW8Num41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8" w15:restartNumberingAfterBreak="0">
    <w:nsid w:val="15B7486B"/>
    <w:multiLevelType w:val="hybridMultilevel"/>
    <w:tmpl w:val="9F4210DA"/>
    <w:lvl w:ilvl="0" w:tplc="D40EAC2C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162B27CD"/>
    <w:multiLevelType w:val="hybridMultilevel"/>
    <w:tmpl w:val="033EAF84"/>
    <w:lvl w:ilvl="0" w:tplc="1C8209E6">
      <w:start w:val="1"/>
      <w:numFmt w:val="lowerLetter"/>
      <w:lvlText w:val="%1)"/>
      <w:lvlJc w:val="left"/>
      <w:pPr>
        <w:ind w:left="8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80" w15:restartNumberingAfterBreak="0">
    <w:nsid w:val="177051D6"/>
    <w:multiLevelType w:val="hybridMultilevel"/>
    <w:tmpl w:val="A2A4EE5A"/>
    <w:lvl w:ilvl="0" w:tplc="D23262B6">
      <w:start w:val="1"/>
      <w:numFmt w:val="bullet"/>
      <w:lvlText w:val="-"/>
      <w:lvlJc w:val="left"/>
      <w:pPr>
        <w:tabs>
          <w:tab w:val="num" w:pos="1650"/>
        </w:tabs>
        <w:ind w:left="1650" w:hanging="57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83846E7"/>
    <w:multiLevelType w:val="hybridMultilevel"/>
    <w:tmpl w:val="7A94183A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2" w15:restartNumberingAfterBreak="0">
    <w:nsid w:val="1E2103F4"/>
    <w:multiLevelType w:val="multilevel"/>
    <w:tmpl w:val="4BAEB412"/>
    <w:name w:val="WW8Num410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Calibri" w:eastAsia="Lucida Sans Unicode" w:hAnsi="Calibri" w:cs="Calibri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3" w15:restartNumberingAfterBreak="0">
    <w:nsid w:val="1E6B35BC"/>
    <w:multiLevelType w:val="hybridMultilevel"/>
    <w:tmpl w:val="44B2D182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4" w15:restartNumberingAfterBreak="0">
    <w:nsid w:val="21AE530A"/>
    <w:multiLevelType w:val="hybridMultilevel"/>
    <w:tmpl w:val="328687F0"/>
    <w:lvl w:ilvl="0" w:tplc="7CE61DB0">
      <w:start w:val="1"/>
      <w:numFmt w:val="decimal"/>
      <w:lvlText w:val="%1."/>
      <w:lvlJc w:val="left"/>
      <w:pPr>
        <w:ind w:left="1244" w:hanging="708"/>
      </w:pPr>
      <w:rPr>
        <w:rFonts w:ascii="Calibri" w:eastAsia="Arial" w:hAnsi="Calibri" w:cs="Calibri" w:hint="default"/>
        <w:b w:val="0"/>
        <w:bCs/>
        <w:spacing w:val="-1"/>
        <w:w w:val="99"/>
        <w:sz w:val="24"/>
        <w:szCs w:val="24"/>
        <w:lang w:val="pl-PL" w:eastAsia="en-US" w:bidi="ar-SA"/>
      </w:rPr>
    </w:lvl>
    <w:lvl w:ilvl="1" w:tplc="A0601218">
      <w:start w:val="1"/>
      <w:numFmt w:val="decimal"/>
      <w:lvlText w:val="%2)"/>
      <w:lvlJc w:val="left"/>
      <w:pPr>
        <w:ind w:left="1388" w:hanging="425"/>
      </w:pPr>
      <w:rPr>
        <w:rFonts w:ascii="Calibri" w:eastAsia="Arial" w:hAnsi="Calibri" w:cs="Calibri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2" w:tplc="F0A21688">
      <w:numFmt w:val="bullet"/>
      <w:lvlText w:val="•"/>
      <w:lvlJc w:val="left"/>
      <w:pPr>
        <w:ind w:left="2355" w:hanging="425"/>
      </w:pPr>
      <w:rPr>
        <w:rFonts w:hint="default"/>
        <w:lang w:val="pl-PL" w:eastAsia="en-US" w:bidi="ar-SA"/>
      </w:rPr>
    </w:lvl>
    <w:lvl w:ilvl="3" w:tplc="B316F06C">
      <w:numFmt w:val="bullet"/>
      <w:lvlText w:val="•"/>
      <w:lvlJc w:val="left"/>
      <w:pPr>
        <w:ind w:left="3331" w:hanging="425"/>
      </w:pPr>
      <w:rPr>
        <w:rFonts w:hint="default"/>
        <w:lang w:val="pl-PL" w:eastAsia="en-US" w:bidi="ar-SA"/>
      </w:rPr>
    </w:lvl>
    <w:lvl w:ilvl="4" w:tplc="1576A02A">
      <w:numFmt w:val="bullet"/>
      <w:lvlText w:val="•"/>
      <w:lvlJc w:val="left"/>
      <w:pPr>
        <w:ind w:left="4306" w:hanging="425"/>
      </w:pPr>
      <w:rPr>
        <w:rFonts w:hint="default"/>
        <w:lang w:val="pl-PL" w:eastAsia="en-US" w:bidi="ar-SA"/>
      </w:rPr>
    </w:lvl>
    <w:lvl w:ilvl="5" w:tplc="10A6EDD8">
      <w:numFmt w:val="bullet"/>
      <w:lvlText w:val="•"/>
      <w:lvlJc w:val="left"/>
      <w:pPr>
        <w:ind w:left="5282" w:hanging="425"/>
      </w:pPr>
      <w:rPr>
        <w:rFonts w:hint="default"/>
        <w:lang w:val="pl-PL" w:eastAsia="en-US" w:bidi="ar-SA"/>
      </w:rPr>
    </w:lvl>
    <w:lvl w:ilvl="6" w:tplc="21F65172">
      <w:numFmt w:val="bullet"/>
      <w:lvlText w:val="•"/>
      <w:lvlJc w:val="left"/>
      <w:pPr>
        <w:ind w:left="6257" w:hanging="425"/>
      </w:pPr>
      <w:rPr>
        <w:rFonts w:hint="default"/>
        <w:lang w:val="pl-PL" w:eastAsia="en-US" w:bidi="ar-SA"/>
      </w:rPr>
    </w:lvl>
    <w:lvl w:ilvl="7" w:tplc="FD7057BE">
      <w:numFmt w:val="bullet"/>
      <w:lvlText w:val="•"/>
      <w:lvlJc w:val="left"/>
      <w:pPr>
        <w:ind w:left="7233" w:hanging="425"/>
      </w:pPr>
      <w:rPr>
        <w:rFonts w:hint="default"/>
        <w:lang w:val="pl-PL" w:eastAsia="en-US" w:bidi="ar-SA"/>
      </w:rPr>
    </w:lvl>
    <w:lvl w:ilvl="8" w:tplc="6F9E5D62">
      <w:numFmt w:val="bullet"/>
      <w:lvlText w:val="•"/>
      <w:lvlJc w:val="left"/>
      <w:pPr>
        <w:ind w:left="8208" w:hanging="425"/>
      </w:pPr>
      <w:rPr>
        <w:rFonts w:hint="default"/>
        <w:lang w:val="pl-PL" w:eastAsia="en-US" w:bidi="ar-SA"/>
      </w:rPr>
    </w:lvl>
  </w:abstractNum>
  <w:abstractNum w:abstractNumId="85" w15:restartNumberingAfterBreak="0">
    <w:nsid w:val="252D6CC4"/>
    <w:multiLevelType w:val="hybridMultilevel"/>
    <w:tmpl w:val="6DCCCECC"/>
    <w:lvl w:ilvl="0" w:tplc="FC7CBE42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25531C3A"/>
    <w:multiLevelType w:val="hybridMultilevel"/>
    <w:tmpl w:val="0CEADD46"/>
    <w:lvl w:ilvl="0" w:tplc="434E8AF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7260D8E"/>
    <w:multiLevelType w:val="hybridMultilevel"/>
    <w:tmpl w:val="7D581FFE"/>
    <w:lvl w:ilvl="0" w:tplc="8DBCEE1A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CCD24664">
      <w:start w:val="1"/>
      <w:numFmt w:val="lowerLett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99283E7E">
      <w:start w:val="5"/>
      <w:numFmt w:val="decimal"/>
      <w:lvlText w:val="%3."/>
      <w:lvlJc w:val="left"/>
      <w:pPr>
        <w:tabs>
          <w:tab w:val="num" w:pos="2973"/>
        </w:tabs>
        <w:ind w:left="29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88" w15:restartNumberingAfterBreak="0">
    <w:nsid w:val="29C75FA9"/>
    <w:multiLevelType w:val="hybridMultilevel"/>
    <w:tmpl w:val="44B2D182"/>
    <w:lvl w:ilvl="0" w:tplc="013EE782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9" w15:restartNumberingAfterBreak="0">
    <w:nsid w:val="2AB759B0"/>
    <w:multiLevelType w:val="hybridMultilevel"/>
    <w:tmpl w:val="F31C2194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0" w15:restartNumberingAfterBreak="0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0C70842"/>
    <w:multiLevelType w:val="hybridMultilevel"/>
    <w:tmpl w:val="0C208C54"/>
    <w:lvl w:ilvl="0" w:tplc="3174857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1B2261B"/>
    <w:multiLevelType w:val="hybridMultilevel"/>
    <w:tmpl w:val="498878AA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3" w15:restartNumberingAfterBreak="0">
    <w:nsid w:val="32145C7F"/>
    <w:multiLevelType w:val="hybridMultilevel"/>
    <w:tmpl w:val="F3CC7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2163B6F"/>
    <w:multiLevelType w:val="hybridMultilevel"/>
    <w:tmpl w:val="26B8A600"/>
    <w:lvl w:ilvl="0" w:tplc="FFFFFFFF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6" w15:restartNumberingAfterBreak="0">
    <w:nsid w:val="34AD186E"/>
    <w:multiLevelType w:val="multilevel"/>
    <w:tmpl w:val="E904CC78"/>
    <w:name w:val="WW8Num5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7" w15:restartNumberingAfterBreak="0">
    <w:nsid w:val="351A52C2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98" w15:restartNumberingAfterBreak="0">
    <w:nsid w:val="35507395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36436D3B"/>
    <w:multiLevelType w:val="multilevel"/>
    <w:tmpl w:val="59DE23E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 w15:restartNumberingAfterBreak="0">
    <w:nsid w:val="372834DD"/>
    <w:multiLevelType w:val="singleLevel"/>
    <w:tmpl w:val="30E07FE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  <w:b w:val="0"/>
      </w:rPr>
    </w:lvl>
  </w:abstractNum>
  <w:abstractNum w:abstractNumId="101" w15:restartNumberingAfterBreak="0">
    <w:nsid w:val="376856E6"/>
    <w:multiLevelType w:val="hybridMultilevel"/>
    <w:tmpl w:val="B7B41B84"/>
    <w:lvl w:ilvl="0" w:tplc="EEF60FC8">
      <w:start w:val="1"/>
      <w:numFmt w:val="decimal"/>
      <w:lvlText w:val="%1."/>
      <w:lvlJc w:val="left"/>
      <w:pPr>
        <w:ind w:left="720" w:hanging="360"/>
      </w:pPr>
      <w:rPr>
        <w:rFonts w:eastAsia="Lucida Sans Unicode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8F974FF"/>
    <w:multiLevelType w:val="hybridMultilevel"/>
    <w:tmpl w:val="7A9E7632"/>
    <w:lvl w:ilvl="0" w:tplc="B9A0D912">
      <w:start w:val="13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A174519"/>
    <w:multiLevelType w:val="hybridMultilevel"/>
    <w:tmpl w:val="DA3A67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A6E40DA"/>
    <w:multiLevelType w:val="hybridMultilevel"/>
    <w:tmpl w:val="A808C5D2"/>
    <w:lvl w:ilvl="0" w:tplc="08DAD36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BA03BAB"/>
    <w:multiLevelType w:val="hybridMultilevel"/>
    <w:tmpl w:val="EC5C07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3CE61612"/>
    <w:multiLevelType w:val="hybridMultilevel"/>
    <w:tmpl w:val="C88403B0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3DEA0AB4"/>
    <w:multiLevelType w:val="hybridMultilevel"/>
    <w:tmpl w:val="E1784708"/>
    <w:lvl w:ilvl="0" w:tplc="72B63FDE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 w15:restartNumberingAfterBreak="0">
    <w:nsid w:val="3E5800A4"/>
    <w:multiLevelType w:val="hybridMultilevel"/>
    <w:tmpl w:val="A8BA93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FB37686"/>
    <w:multiLevelType w:val="hybridMultilevel"/>
    <w:tmpl w:val="911C7140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10" w15:restartNumberingAfterBreak="0">
    <w:nsid w:val="40A41AFD"/>
    <w:multiLevelType w:val="hybridMultilevel"/>
    <w:tmpl w:val="27461B82"/>
    <w:lvl w:ilvl="0" w:tplc="3E7C66C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7762B0A"/>
    <w:multiLevelType w:val="hybridMultilevel"/>
    <w:tmpl w:val="E976152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2" w15:restartNumberingAfterBreak="0">
    <w:nsid w:val="479C6744"/>
    <w:multiLevelType w:val="hybridMultilevel"/>
    <w:tmpl w:val="F0F0EE38"/>
    <w:lvl w:ilvl="0" w:tplc="35381DC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7BF2A11"/>
    <w:multiLevelType w:val="hybridMultilevel"/>
    <w:tmpl w:val="FA541FB4"/>
    <w:name w:val="WW8Num252"/>
    <w:lvl w:ilvl="0" w:tplc="C07E2B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47DF6EA1"/>
    <w:multiLevelType w:val="hybridMultilevel"/>
    <w:tmpl w:val="6292E866"/>
    <w:lvl w:ilvl="0" w:tplc="3E6E655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5" w15:restartNumberingAfterBreak="0">
    <w:nsid w:val="48122828"/>
    <w:multiLevelType w:val="hybridMultilevel"/>
    <w:tmpl w:val="C8AC0FC2"/>
    <w:lvl w:ilvl="0" w:tplc="04150011">
      <w:start w:val="1"/>
      <w:numFmt w:val="decimal"/>
      <w:lvlText w:val="%1)"/>
      <w:lvlJc w:val="left"/>
      <w:pPr>
        <w:ind w:left="745" w:hanging="360"/>
      </w:pPr>
    </w:lvl>
    <w:lvl w:ilvl="1" w:tplc="04150019" w:tentative="1">
      <w:start w:val="1"/>
      <w:numFmt w:val="lowerLetter"/>
      <w:lvlText w:val="%2."/>
      <w:lvlJc w:val="left"/>
      <w:pPr>
        <w:ind w:left="1465" w:hanging="360"/>
      </w:pPr>
    </w:lvl>
    <w:lvl w:ilvl="2" w:tplc="0415001B" w:tentative="1">
      <w:start w:val="1"/>
      <w:numFmt w:val="lowerRoman"/>
      <w:lvlText w:val="%3."/>
      <w:lvlJc w:val="right"/>
      <w:pPr>
        <w:ind w:left="2185" w:hanging="180"/>
      </w:pPr>
    </w:lvl>
    <w:lvl w:ilvl="3" w:tplc="0415000F" w:tentative="1">
      <w:start w:val="1"/>
      <w:numFmt w:val="decimal"/>
      <w:lvlText w:val="%4."/>
      <w:lvlJc w:val="left"/>
      <w:pPr>
        <w:ind w:left="2905" w:hanging="360"/>
      </w:pPr>
    </w:lvl>
    <w:lvl w:ilvl="4" w:tplc="04150019" w:tentative="1">
      <w:start w:val="1"/>
      <w:numFmt w:val="lowerLetter"/>
      <w:lvlText w:val="%5."/>
      <w:lvlJc w:val="left"/>
      <w:pPr>
        <w:ind w:left="3625" w:hanging="360"/>
      </w:pPr>
    </w:lvl>
    <w:lvl w:ilvl="5" w:tplc="0415001B" w:tentative="1">
      <w:start w:val="1"/>
      <w:numFmt w:val="lowerRoman"/>
      <w:lvlText w:val="%6."/>
      <w:lvlJc w:val="right"/>
      <w:pPr>
        <w:ind w:left="4345" w:hanging="180"/>
      </w:pPr>
    </w:lvl>
    <w:lvl w:ilvl="6" w:tplc="0415000F" w:tentative="1">
      <w:start w:val="1"/>
      <w:numFmt w:val="decimal"/>
      <w:lvlText w:val="%7."/>
      <w:lvlJc w:val="left"/>
      <w:pPr>
        <w:ind w:left="5065" w:hanging="360"/>
      </w:pPr>
    </w:lvl>
    <w:lvl w:ilvl="7" w:tplc="04150019" w:tentative="1">
      <w:start w:val="1"/>
      <w:numFmt w:val="lowerLetter"/>
      <w:lvlText w:val="%8."/>
      <w:lvlJc w:val="left"/>
      <w:pPr>
        <w:ind w:left="5785" w:hanging="360"/>
      </w:pPr>
    </w:lvl>
    <w:lvl w:ilvl="8" w:tplc="0415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116" w15:restartNumberingAfterBreak="0">
    <w:nsid w:val="48F054CC"/>
    <w:multiLevelType w:val="singleLevel"/>
    <w:tmpl w:val="04150011"/>
    <w:name w:val="WW8Num4122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</w:abstractNum>
  <w:abstractNum w:abstractNumId="117" w15:restartNumberingAfterBreak="0">
    <w:nsid w:val="4A636C89"/>
    <w:multiLevelType w:val="hybridMultilevel"/>
    <w:tmpl w:val="9D52F310"/>
    <w:lvl w:ilvl="0" w:tplc="23EA235A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DAD3DBB"/>
    <w:multiLevelType w:val="hybridMultilevel"/>
    <w:tmpl w:val="4D50685C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9" w15:restartNumberingAfterBreak="0">
    <w:nsid w:val="5309527A"/>
    <w:multiLevelType w:val="hybridMultilevel"/>
    <w:tmpl w:val="F31C2194"/>
    <w:lvl w:ilvl="0" w:tplc="A64EB2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0" w15:restartNumberingAfterBreak="0">
    <w:nsid w:val="58FF6DB7"/>
    <w:multiLevelType w:val="hybridMultilevel"/>
    <w:tmpl w:val="9B2A37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9E31EA5"/>
    <w:multiLevelType w:val="hybridMultilevel"/>
    <w:tmpl w:val="3418E124"/>
    <w:lvl w:ilvl="0" w:tplc="DB5E439E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" w15:restartNumberingAfterBreak="0">
    <w:nsid w:val="5DEF66C1"/>
    <w:multiLevelType w:val="hybridMultilevel"/>
    <w:tmpl w:val="4D50685C"/>
    <w:lvl w:ilvl="0" w:tplc="E9EA6C3E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3" w15:restartNumberingAfterBreak="0">
    <w:nsid w:val="6045759E"/>
    <w:multiLevelType w:val="hybridMultilevel"/>
    <w:tmpl w:val="DDF488DE"/>
    <w:name w:val="WW8Num5122"/>
    <w:lvl w:ilvl="0" w:tplc="AADEA8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0457E23"/>
    <w:multiLevelType w:val="multilevel"/>
    <w:tmpl w:val="827E9D66"/>
    <w:name w:val="WW8Num4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25" w15:restartNumberingAfterBreak="0">
    <w:nsid w:val="62784E9E"/>
    <w:multiLevelType w:val="hybridMultilevel"/>
    <w:tmpl w:val="0742C444"/>
    <w:lvl w:ilvl="0" w:tplc="B9E038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FF6A760">
      <w:start w:val="1"/>
      <w:numFmt w:val="lowerLetter"/>
      <w:lvlText w:val="%2)"/>
      <w:lvlJc w:val="left"/>
      <w:pPr>
        <w:tabs>
          <w:tab w:val="num" w:pos="643"/>
        </w:tabs>
        <w:ind w:left="643" w:hanging="360"/>
      </w:pPr>
      <w:rPr>
        <w:rFonts w:ascii="Calibri" w:eastAsia="Calibri" w:hAnsi="Calibri" w:cs="Calibri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6"/>
        </w:tabs>
        <w:ind w:left="25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976"/>
        </w:tabs>
        <w:ind w:left="97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696"/>
        </w:tabs>
        <w:ind w:left="169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416"/>
        </w:tabs>
        <w:ind w:left="241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136"/>
        </w:tabs>
        <w:ind w:left="313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856"/>
        </w:tabs>
        <w:ind w:left="385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576"/>
        </w:tabs>
        <w:ind w:left="4576" w:hanging="180"/>
      </w:pPr>
      <w:rPr>
        <w:rFonts w:cs="Times New Roman"/>
      </w:rPr>
    </w:lvl>
  </w:abstractNum>
  <w:abstractNum w:abstractNumId="126" w15:restartNumberingAfterBreak="0">
    <w:nsid w:val="657E6879"/>
    <w:multiLevelType w:val="hybridMultilevel"/>
    <w:tmpl w:val="272C3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 w15:restartNumberingAfterBreak="0">
    <w:nsid w:val="6824721D"/>
    <w:multiLevelType w:val="hybridMultilevel"/>
    <w:tmpl w:val="10FABB0E"/>
    <w:lvl w:ilvl="0" w:tplc="FA1A745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F486F3E"/>
    <w:multiLevelType w:val="hybridMultilevel"/>
    <w:tmpl w:val="D0CA818A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29" w15:restartNumberingAfterBreak="0">
    <w:nsid w:val="721E2CB5"/>
    <w:multiLevelType w:val="hybridMultilevel"/>
    <w:tmpl w:val="C29E9A2E"/>
    <w:lvl w:ilvl="0" w:tplc="EBFE21E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37E78C1"/>
    <w:multiLevelType w:val="hybridMultilevel"/>
    <w:tmpl w:val="F91C697C"/>
    <w:lvl w:ilvl="0" w:tplc="5FDAC9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E70C0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201AD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2A0D6B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86277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D90828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05437F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4E497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4A07C8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1" w15:restartNumberingAfterBreak="0">
    <w:nsid w:val="73B249A0"/>
    <w:multiLevelType w:val="hybridMultilevel"/>
    <w:tmpl w:val="54407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87C6F2A"/>
    <w:multiLevelType w:val="hybridMultilevel"/>
    <w:tmpl w:val="0CF44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D2E1229"/>
    <w:multiLevelType w:val="hybridMultilevel"/>
    <w:tmpl w:val="A3A6B996"/>
    <w:name w:val="WW8Num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013172">
    <w:abstractNumId w:val="103"/>
  </w:num>
  <w:num w:numId="2" w16cid:durableId="1512454824">
    <w:abstractNumId w:val="121"/>
  </w:num>
  <w:num w:numId="3" w16cid:durableId="982078658">
    <w:abstractNumId w:val="95"/>
  </w:num>
  <w:num w:numId="4" w16cid:durableId="1488395412">
    <w:abstractNumId w:val="107"/>
  </w:num>
  <w:num w:numId="5" w16cid:durableId="262957363">
    <w:abstractNumId w:val="117"/>
  </w:num>
  <w:num w:numId="6" w16cid:durableId="1725252958">
    <w:abstractNumId w:val="130"/>
  </w:num>
  <w:num w:numId="7" w16cid:durableId="1597442788">
    <w:abstractNumId w:val="84"/>
  </w:num>
  <w:num w:numId="8" w16cid:durableId="1771586960">
    <w:abstractNumId w:val="79"/>
  </w:num>
  <w:num w:numId="9" w16cid:durableId="71126753">
    <w:abstractNumId w:val="74"/>
  </w:num>
  <w:num w:numId="10" w16cid:durableId="342363664">
    <w:abstractNumId w:val="114"/>
  </w:num>
  <w:num w:numId="11" w16cid:durableId="1250115022">
    <w:abstractNumId w:val="99"/>
  </w:num>
  <w:num w:numId="12" w16cid:durableId="1077628468">
    <w:abstractNumId w:val="106"/>
  </w:num>
  <w:num w:numId="13" w16cid:durableId="1888837423">
    <w:abstractNumId w:val="100"/>
  </w:num>
  <w:num w:numId="14" w16cid:durableId="1929532822">
    <w:abstractNumId w:val="119"/>
  </w:num>
  <w:num w:numId="15" w16cid:durableId="54790598">
    <w:abstractNumId w:val="131"/>
  </w:num>
  <w:num w:numId="16" w16cid:durableId="680353829">
    <w:abstractNumId w:val="69"/>
  </w:num>
  <w:num w:numId="17" w16cid:durableId="1184393303">
    <w:abstractNumId w:val="112"/>
  </w:num>
  <w:num w:numId="18" w16cid:durableId="1975864107">
    <w:abstractNumId w:val="127"/>
  </w:num>
  <w:num w:numId="19" w16cid:durableId="1377240072">
    <w:abstractNumId w:val="110"/>
  </w:num>
  <w:num w:numId="20" w16cid:durableId="165024420">
    <w:abstractNumId w:val="68"/>
  </w:num>
  <w:num w:numId="21" w16cid:durableId="1794134642">
    <w:abstractNumId w:val="104"/>
  </w:num>
  <w:num w:numId="22" w16cid:durableId="1596554725">
    <w:abstractNumId w:val="86"/>
  </w:num>
  <w:num w:numId="23" w16cid:durableId="999499849">
    <w:abstractNumId w:val="91"/>
  </w:num>
  <w:num w:numId="24" w16cid:durableId="744035180">
    <w:abstractNumId w:val="102"/>
  </w:num>
  <w:num w:numId="25" w16cid:durableId="572087390">
    <w:abstractNumId w:val="129"/>
  </w:num>
  <w:num w:numId="26" w16cid:durableId="653604850">
    <w:abstractNumId w:val="109"/>
  </w:num>
  <w:num w:numId="27" w16cid:durableId="1978683172">
    <w:abstractNumId w:val="72"/>
  </w:num>
  <w:num w:numId="28" w16cid:durableId="942612500">
    <w:abstractNumId w:val="111"/>
  </w:num>
  <w:num w:numId="29" w16cid:durableId="420834736">
    <w:abstractNumId w:val="115"/>
  </w:num>
  <w:num w:numId="30" w16cid:durableId="1046100789">
    <w:abstractNumId w:val="2"/>
  </w:num>
  <w:num w:numId="31" w16cid:durableId="761070652">
    <w:abstractNumId w:val="5"/>
  </w:num>
  <w:num w:numId="32" w16cid:durableId="252015395">
    <w:abstractNumId w:val="8"/>
  </w:num>
  <w:num w:numId="33" w16cid:durableId="654720646">
    <w:abstractNumId w:val="76"/>
  </w:num>
  <w:num w:numId="34" w16cid:durableId="90126303">
    <w:abstractNumId w:val="126"/>
  </w:num>
  <w:num w:numId="35" w16cid:durableId="377898680">
    <w:abstractNumId w:val="87"/>
  </w:num>
  <w:num w:numId="36" w16cid:durableId="2095274753">
    <w:abstractNumId w:val="80"/>
  </w:num>
  <w:num w:numId="37" w16cid:durableId="1901363030">
    <w:abstractNumId w:val="108"/>
  </w:num>
  <w:num w:numId="38" w16cid:durableId="121853382">
    <w:abstractNumId w:val="73"/>
  </w:num>
  <w:num w:numId="39" w16cid:durableId="1144663388">
    <w:abstractNumId w:val="93"/>
  </w:num>
  <w:num w:numId="40" w16cid:durableId="880482899">
    <w:abstractNumId w:val="105"/>
  </w:num>
  <w:num w:numId="41" w16cid:durableId="610823299">
    <w:abstractNumId w:val="132"/>
  </w:num>
  <w:num w:numId="42" w16cid:durableId="1288000983">
    <w:abstractNumId w:val="82"/>
  </w:num>
  <w:num w:numId="43" w16cid:durableId="1449622159">
    <w:abstractNumId w:val="85"/>
  </w:num>
  <w:num w:numId="44" w16cid:durableId="1288849448">
    <w:abstractNumId w:val="125"/>
  </w:num>
  <w:num w:numId="45" w16cid:durableId="59056756">
    <w:abstractNumId w:val="98"/>
  </w:num>
  <w:num w:numId="46" w16cid:durableId="1107771299">
    <w:abstractNumId w:val="128"/>
  </w:num>
  <w:num w:numId="47" w16cid:durableId="1085346532">
    <w:abstractNumId w:val="81"/>
  </w:num>
  <w:num w:numId="48" w16cid:durableId="596404940">
    <w:abstractNumId w:val="101"/>
  </w:num>
  <w:num w:numId="49" w16cid:durableId="697699713">
    <w:abstractNumId w:val="78"/>
  </w:num>
  <w:num w:numId="50" w16cid:durableId="1948194723">
    <w:abstractNumId w:val="75"/>
  </w:num>
  <w:num w:numId="51" w16cid:durableId="329676264">
    <w:abstractNumId w:val="88"/>
  </w:num>
  <w:num w:numId="52" w16cid:durableId="942767714">
    <w:abstractNumId w:val="92"/>
  </w:num>
  <w:num w:numId="53" w16cid:durableId="1405033210">
    <w:abstractNumId w:val="122"/>
  </w:num>
  <w:num w:numId="54" w16cid:durableId="508132909">
    <w:abstractNumId w:val="70"/>
  </w:num>
  <w:num w:numId="55" w16cid:durableId="1872451053">
    <w:abstractNumId w:val="89"/>
  </w:num>
  <w:num w:numId="56" w16cid:durableId="1231430114">
    <w:abstractNumId w:val="124"/>
  </w:num>
  <w:num w:numId="57" w16cid:durableId="66608470">
    <w:abstractNumId w:val="29"/>
  </w:num>
  <w:num w:numId="58" w16cid:durableId="471681880">
    <w:abstractNumId w:val="71"/>
  </w:num>
  <w:num w:numId="59" w16cid:durableId="2144879520">
    <w:abstractNumId w:val="97"/>
  </w:num>
  <w:num w:numId="60" w16cid:durableId="704715951">
    <w:abstractNumId w:val="94"/>
  </w:num>
  <w:num w:numId="61" w16cid:durableId="309555464">
    <w:abstractNumId w:val="83"/>
  </w:num>
  <w:num w:numId="62" w16cid:durableId="1659070089">
    <w:abstractNumId w:val="118"/>
  </w:num>
  <w:num w:numId="63" w16cid:durableId="435172130">
    <w:abstractNumId w:val="120"/>
  </w:num>
  <w:num w:numId="64" w16cid:durableId="476920288">
    <w:abstractNumId w:val="9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317"/>
    <w:rsid w:val="000012A8"/>
    <w:rsid w:val="0000501E"/>
    <w:rsid w:val="00014AE0"/>
    <w:rsid w:val="00015CD8"/>
    <w:rsid w:val="00017E0B"/>
    <w:rsid w:val="00020E9E"/>
    <w:rsid w:val="000212EE"/>
    <w:rsid w:val="00021333"/>
    <w:rsid w:val="000220F0"/>
    <w:rsid w:val="0002605B"/>
    <w:rsid w:val="0002740C"/>
    <w:rsid w:val="00030207"/>
    <w:rsid w:val="00031432"/>
    <w:rsid w:val="00032A9D"/>
    <w:rsid w:val="00041242"/>
    <w:rsid w:val="00043EE4"/>
    <w:rsid w:val="00044663"/>
    <w:rsid w:val="000447F4"/>
    <w:rsid w:val="0004609C"/>
    <w:rsid w:val="00046387"/>
    <w:rsid w:val="00046619"/>
    <w:rsid w:val="000476F8"/>
    <w:rsid w:val="00047FB8"/>
    <w:rsid w:val="00057338"/>
    <w:rsid w:val="0006071E"/>
    <w:rsid w:val="000612AA"/>
    <w:rsid w:val="00061547"/>
    <w:rsid w:val="00064E93"/>
    <w:rsid w:val="00066128"/>
    <w:rsid w:val="0007003D"/>
    <w:rsid w:val="0007222F"/>
    <w:rsid w:val="00074308"/>
    <w:rsid w:val="00083384"/>
    <w:rsid w:val="00085888"/>
    <w:rsid w:val="00085A20"/>
    <w:rsid w:val="00087807"/>
    <w:rsid w:val="000921AB"/>
    <w:rsid w:val="00094180"/>
    <w:rsid w:val="00094B85"/>
    <w:rsid w:val="000A186B"/>
    <w:rsid w:val="000B00B3"/>
    <w:rsid w:val="000B0A02"/>
    <w:rsid w:val="000B13E3"/>
    <w:rsid w:val="000B1EC0"/>
    <w:rsid w:val="000B3BE4"/>
    <w:rsid w:val="000C26FD"/>
    <w:rsid w:val="000C2B7F"/>
    <w:rsid w:val="000C6903"/>
    <w:rsid w:val="000D1240"/>
    <w:rsid w:val="000D3B48"/>
    <w:rsid w:val="000D639A"/>
    <w:rsid w:val="000E4492"/>
    <w:rsid w:val="000E772D"/>
    <w:rsid w:val="000E794D"/>
    <w:rsid w:val="000F33A3"/>
    <w:rsid w:val="000F6B20"/>
    <w:rsid w:val="000F7AA0"/>
    <w:rsid w:val="000F7C2E"/>
    <w:rsid w:val="00106E41"/>
    <w:rsid w:val="001132D8"/>
    <w:rsid w:val="001133D1"/>
    <w:rsid w:val="001178D2"/>
    <w:rsid w:val="00127E5D"/>
    <w:rsid w:val="00130ECA"/>
    <w:rsid w:val="00132E7D"/>
    <w:rsid w:val="0013721E"/>
    <w:rsid w:val="00140754"/>
    <w:rsid w:val="00141DC7"/>
    <w:rsid w:val="0015232F"/>
    <w:rsid w:val="0015274A"/>
    <w:rsid w:val="001528F3"/>
    <w:rsid w:val="001574E0"/>
    <w:rsid w:val="001621D9"/>
    <w:rsid w:val="00170329"/>
    <w:rsid w:val="001704E4"/>
    <w:rsid w:val="00175F31"/>
    <w:rsid w:val="00176243"/>
    <w:rsid w:val="00180763"/>
    <w:rsid w:val="00182AE9"/>
    <w:rsid w:val="00191E07"/>
    <w:rsid w:val="001929B1"/>
    <w:rsid w:val="00192AC4"/>
    <w:rsid w:val="00194952"/>
    <w:rsid w:val="001962ED"/>
    <w:rsid w:val="001A15E5"/>
    <w:rsid w:val="001A4661"/>
    <w:rsid w:val="001A67BB"/>
    <w:rsid w:val="001A6BC5"/>
    <w:rsid w:val="001C0BC9"/>
    <w:rsid w:val="001C44F1"/>
    <w:rsid w:val="001C5647"/>
    <w:rsid w:val="001D1D06"/>
    <w:rsid w:val="001D6009"/>
    <w:rsid w:val="001D6B42"/>
    <w:rsid w:val="001D7357"/>
    <w:rsid w:val="001E1D5D"/>
    <w:rsid w:val="001E589F"/>
    <w:rsid w:val="001E6ECB"/>
    <w:rsid w:val="001F0EA4"/>
    <w:rsid w:val="001F1FBA"/>
    <w:rsid w:val="001F2A3A"/>
    <w:rsid w:val="001F67D7"/>
    <w:rsid w:val="00201719"/>
    <w:rsid w:val="0020199F"/>
    <w:rsid w:val="00201CBC"/>
    <w:rsid w:val="00205035"/>
    <w:rsid w:val="002056C8"/>
    <w:rsid w:val="002059F8"/>
    <w:rsid w:val="00205C3A"/>
    <w:rsid w:val="002070CC"/>
    <w:rsid w:val="00207F21"/>
    <w:rsid w:val="0021199C"/>
    <w:rsid w:val="0022061A"/>
    <w:rsid w:val="002314EE"/>
    <w:rsid w:val="002344B2"/>
    <w:rsid w:val="00236DAE"/>
    <w:rsid w:val="002403D7"/>
    <w:rsid w:val="002453BD"/>
    <w:rsid w:val="00247397"/>
    <w:rsid w:val="0025463B"/>
    <w:rsid w:val="002555AC"/>
    <w:rsid w:val="002636D4"/>
    <w:rsid w:val="00264A70"/>
    <w:rsid w:val="00264EA4"/>
    <w:rsid w:val="0026603D"/>
    <w:rsid w:val="002723E6"/>
    <w:rsid w:val="00272B8D"/>
    <w:rsid w:val="002742E7"/>
    <w:rsid w:val="00276417"/>
    <w:rsid w:val="0027645D"/>
    <w:rsid w:val="00280849"/>
    <w:rsid w:val="002812A0"/>
    <w:rsid w:val="0028242A"/>
    <w:rsid w:val="002A309C"/>
    <w:rsid w:val="002A3236"/>
    <w:rsid w:val="002A3BC4"/>
    <w:rsid w:val="002A46A0"/>
    <w:rsid w:val="002A6EA4"/>
    <w:rsid w:val="002B17E5"/>
    <w:rsid w:val="002B3B67"/>
    <w:rsid w:val="002B4E00"/>
    <w:rsid w:val="002B52FA"/>
    <w:rsid w:val="002B7780"/>
    <w:rsid w:val="002C043F"/>
    <w:rsid w:val="002C0E6F"/>
    <w:rsid w:val="002C1600"/>
    <w:rsid w:val="002C3527"/>
    <w:rsid w:val="002C4035"/>
    <w:rsid w:val="002C6066"/>
    <w:rsid w:val="002D419E"/>
    <w:rsid w:val="002E1C76"/>
    <w:rsid w:val="002E2EF3"/>
    <w:rsid w:val="002E370D"/>
    <w:rsid w:val="002E44E7"/>
    <w:rsid w:val="002E4F5D"/>
    <w:rsid w:val="002E7DFE"/>
    <w:rsid w:val="002F03C0"/>
    <w:rsid w:val="002F40FD"/>
    <w:rsid w:val="00305670"/>
    <w:rsid w:val="003134A7"/>
    <w:rsid w:val="003152B7"/>
    <w:rsid w:val="003162B6"/>
    <w:rsid w:val="00316C66"/>
    <w:rsid w:val="00323543"/>
    <w:rsid w:val="003338DD"/>
    <w:rsid w:val="00337CE4"/>
    <w:rsid w:val="0034365D"/>
    <w:rsid w:val="0034675D"/>
    <w:rsid w:val="00347F15"/>
    <w:rsid w:val="003529D9"/>
    <w:rsid w:val="003613D6"/>
    <w:rsid w:val="00363E8A"/>
    <w:rsid w:val="00367FCD"/>
    <w:rsid w:val="0037074A"/>
    <w:rsid w:val="003722B3"/>
    <w:rsid w:val="00375A93"/>
    <w:rsid w:val="003772F6"/>
    <w:rsid w:val="00377EC7"/>
    <w:rsid w:val="003836B5"/>
    <w:rsid w:val="003929BC"/>
    <w:rsid w:val="003A1EC4"/>
    <w:rsid w:val="003A37C9"/>
    <w:rsid w:val="003A62E0"/>
    <w:rsid w:val="003A6E30"/>
    <w:rsid w:val="003B7095"/>
    <w:rsid w:val="003B78CC"/>
    <w:rsid w:val="003C09C1"/>
    <w:rsid w:val="003C20ED"/>
    <w:rsid w:val="003C36E6"/>
    <w:rsid w:val="003D1445"/>
    <w:rsid w:val="003D3AED"/>
    <w:rsid w:val="003E102A"/>
    <w:rsid w:val="003E12D7"/>
    <w:rsid w:val="003E16BF"/>
    <w:rsid w:val="003E796F"/>
    <w:rsid w:val="003F31B5"/>
    <w:rsid w:val="003F530A"/>
    <w:rsid w:val="003F6158"/>
    <w:rsid w:val="003F7C4B"/>
    <w:rsid w:val="0040381F"/>
    <w:rsid w:val="00415053"/>
    <w:rsid w:val="004150CE"/>
    <w:rsid w:val="00417C3D"/>
    <w:rsid w:val="00417EB4"/>
    <w:rsid w:val="00421625"/>
    <w:rsid w:val="00422A0E"/>
    <w:rsid w:val="00427B54"/>
    <w:rsid w:val="004303C0"/>
    <w:rsid w:val="00431B19"/>
    <w:rsid w:val="00431EEE"/>
    <w:rsid w:val="0043355B"/>
    <w:rsid w:val="0043665C"/>
    <w:rsid w:val="00444930"/>
    <w:rsid w:val="00446594"/>
    <w:rsid w:val="00455D8F"/>
    <w:rsid w:val="00456540"/>
    <w:rsid w:val="00457EE3"/>
    <w:rsid w:val="00464351"/>
    <w:rsid w:val="00467763"/>
    <w:rsid w:val="004722A4"/>
    <w:rsid w:val="00472561"/>
    <w:rsid w:val="00472BA0"/>
    <w:rsid w:val="00473CC0"/>
    <w:rsid w:val="00475BF4"/>
    <w:rsid w:val="004766DD"/>
    <w:rsid w:val="00481800"/>
    <w:rsid w:val="004825F7"/>
    <w:rsid w:val="00493043"/>
    <w:rsid w:val="00494A66"/>
    <w:rsid w:val="004955EB"/>
    <w:rsid w:val="004A07E6"/>
    <w:rsid w:val="004A09BA"/>
    <w:rsid w:val="004A2659"/>
    <w:rsid w:val="004A4C83"/>
    <w:rsid w:val="004B015E"/>
    <w:rsid w:val="004B1C4B"/>
    <w:rsid w:val="004B2680"/>
    <w:rsid w:val="004B2D32"/>
    <w:rsid w:val="004B3C6C"/>
    <w:rsid w:val="004B5268"/>
    <w:rsid w:val="004B67CE"/>
    <w:rsid w:val="004C25E6"/>
    <w:rsid w:val="004C495B"/>
    <w:rsid w:val="004C65EF"/>
    <w:rsid w:val="004C6E90"/>
    <w:rsid w:val="004D03A4"/>
    <w:rsid w:val="004D3302"/>
    <w:rsid w:val="004D4B45"/>
    <w:rsid w:val="004D4C4E"/>
    <w:rsid w:val="004D73BD"/>
    <w:rsid w:val="004E558D"/>
    <w:rsid w:val="004F0851"/>
    <w:rsid w:val="004F2117"/>
    <w:rsid w:val="004F2A04"/>
    <w:rsid w:val="004F3486"/>
    <w:rsid w:val="004F5FB5"/>
    <w:rsid w:val="004F6966"/>
    <w:rsid w:val="004F7C05"/>
    <w:rsid w:val="00506B80"/>
    <w:rsid w:val="00510AA1"/>
    <w:rsid w:val="00510D07"/>
    <w:rsid w:val="00511C06"/>
    <w:rsid w:val="005123B1"/>
    <w:rsid w:val="00512D63"/>
    <w:rsid w:val="00515B36"/>
    <w:rsid w:val="00525D12"/>
    <w:rsid w:val="0052635C"/>
    <w:rsid w:val="005308EE"/>
    <w:rsid w:val="0053119A"/>
    <w:rsid w:val="0053286B"/>
    <w:rsid w:val="00533B1F"/>
    <w:rsid w:val="00534236"/>
    <w:rsid w:val="00536D79"/>
    <w:rsid w:val="005416E9"/>
    <w:rsid w:val="0054381D"/>
    <w:rsid w:val="00546AE7"/>
    <w:rsid w:val="00547C79"/>
    <w:rsid w:val="00553065"/>
    <w:rsid w:val="0055650A"/>
    <w:rsid w:val="005603DD"/>
    <w:rsid w:val="0056056F"/>
    <w:rsid w:val="0056177F"/>
    <w:rsid w:val="00561986"/>
    <w:rsid w:val="00561E45"/>
    <w:rsid w:val="00562952"/>
    <w:rsid w:val="00562FE7"/>
    <w:rsid w:val="0056502C"/>
    <w:rsid w:val="005670BF"/>
    <w:rsid w:val="005706B3"/>
    <w:rsid w:val="00572841"/>
    <w:rsid w:val="00572D54"/>
    <w:rsid w:val="005823A6"/>
    <w:rsid w:val="00583AE6"/>
    <w:rsid w:val="005868A4"/>
    <w:rsid w:val="005878C8"/>
    <w:rsid w:val="0059054A"/>
    <w:rsid w:val="00592A7F"/>
    <w:rsid w:val="00592EB6"/>
    <w:rsid w:val="005946AB"/>
    <w:rsid w:val="005968CF"/>
    <w:rsid w:val="00596CB3"/>
    <w:rsid w:val="005A7620"/>
    <w:rsid w:val="005B139E"/>
    <w:rsid w:val="005B15CF"/>
    <w:rsid w:val="005B1A3E"/>
    <w:rsid w:val="005B2F4D"/>
    <w:rsid w:val="005B570F"/>
    <w:rsid w:val="005B60AA"/>
    <w:rsid w:val="005C1EBC"/>
    <w:rsid w:val="005C2C21"/>
    <w:rsid w:val="005D3495"/>
    <w:rsid w:val="005D7C78"/>
    <w:rsid w:val="005E139A"/>
    <w:rsid w:val="005E5334"/>
    <w:rsid w:val="005F0DB5"/>
    <w:rsid w:val="006019BE"/>
    <w:rsid w:val="00602DAF"/>
    <w:rsid w:val="00604A88"/>
    <w:rsid w:val="00604E78"/>
    <w:rsid w:val="00605D8C"/>
    <w:rsid w:val="00607929"/>
    <w:rsid w:val="00611EC0"/>
    <w:rsid w:val="00614BDE"/>
    <w:rsid w:val="00625034"/>
    <w:rsid w:val="00626828"/>
    <w:rsid w:val="006270D1"/>
    <w:rsid w:val="006318FD"/>
    <w:rsid w:val="00635DB3"/>
    <w:rsid w:val="00645DB9"/>
    <w:rsid w:val="00646181"/>
    <w:rsid w:val="00646728"/>
    <w:rsid w:val="00653244"/>
    <w:rsid w:val="00653EEF"/>
    <w:rsid w:val="00654350"/>
    <w:rsid w:val="00663EC9"/>
    <w:rsid w:val="00667CEE"/>
    <w:rsid w:val="00671649"/>
    <w:rsid w:val="00673B96"/>
    <w:rsid w:val="00680339"/>
    <w:rsid w:val="0068647F"/>
    <w:rsid w:val="006876FA"/>
    <w:rsid w:val="006905A9"/>
    <w:rsid w:val="00693169"/>
    <w:rsid w:val="0069599D"/>
    <w:rsid w:val="006A170A"/>
    <w:rsid w:val="006A6B46"/>
    <w:rsid w:val="006A7B95"/>
    <w:rsid w:val="006B0310"/>
    <w:rsid w:val="006B1290"/>
    <w:rsid w:val="006B1B0A"/>
    <w:rsid w:val="006C0495"/>
    <w:rsid w:val="006C0F75"/>
    <w:rsid w:val="006C67DB"/>
    <w:rsid w:val="006D3A41"/>
    <w:rsid w:val="006D3F3C"/>
    <w:rsid w:val="006E688C"/>
    <w:rsid w:val="006F1129"/>
    <w:rsid w:val="006F70AB"/>
    <w:rsid w:val="006F79E2"/>
    <w:rsid w:val="006F7AD4"/>
    <w:rsid w:val="00701404"/>
    <w:rsid w:val="00703280"/>
    <w:rsid w:val="00704B0E"/>
    <w:rsid w:val="0070605F"/>
    <w:rsid w:val="00706336"/>
    <w:rsid w:val="007075D4"/>
    <w:rsid w:val="00707EFD"/>
    <w:rsid w:val="00713DBF"/>
    <w:rsid w:val="007155DE"/>
    <w:rsid w:val="00716D88"/>
    <w:rsid w:val="00717A7F"/>
    <w:rsid w:val="00720A7C"/>
    <w:rsid w:val="00724826"/>
    <w:rsid w:val="00726586"/>
    <w:rsid w:val="00727A93"/>
    <w:rsid w:val="007301AA"/>
    <w:rsid w:val="00730915"/>
    <w:rsid w:val="007310A0"/>
    <w:rsid w:val="00732F72"/>
    <w:rsid w:val="00733170"/>
    <w:rsid w:val="007343EF"/>
    <w:rsid w:val="00736B06"/>
    <w:rsid w:val="007378B6"/>
    <w:rsid w:val="00752DEA"/>
    <w:rsid w:val="007541B2"/>
    <w:rsid w:val="0075661B"/>
    <w:rsid w:val="007660FC"/>
    <w:rsid w:val="00772CAA"/>
    <w:rsid w:val="007731D7"/>
    <w:rsid w:val="0077543E"/>
    <w:rsid w:val="00775D07"/>
    <w:rsid w:val="00783A12"/>
    <w:rsid w:val="00784E44"/>
    <w:rsid w:val="00784EDB"/>
    <w:rsid w:val="00793090"/>
    <w:rsid w:val="007941B8"/>
    <w:rsid w:val="00794D8B"/>
    <w:rsid w:val="007979A8"/>
    <w:rsid w:val="007A0301"/>
    <w:rsid w:val="007A2E8E"/>
    <w:rsid w:val="007B1400"/>
    <w:rsid w:val="007B1E65"/>
    <w:rsid w:val="007B3BFE"/>
    <w:rsid w:val="007B4821"/>
    <w:rsid w:val="007B5132"/>
    <w:rsid w:val="007B522F"/>
    <w:rsid w:val="007B578B"/>
    <w:rsid w:val="007C4086"/>
    <w:rsid w:val="007C7A53"/>
    <w:rsid w:val="007D66DD"/>
    <w:rsid w:val="007E0AE3"/>
    <w:rsid w:val="007F04F6"/>
    <w:rsid w:val="007F68CB"/>
    <w:rsid w:val="008000C2"/>
    <w:rsid w:val="008007D2"/>
    <w:rsid w:val="008022F9"/>
    <w:rsid w:val="00802D1D"/>
    <w:rsid w:val="00814310"/>
    <w:rsid w:val="00814999"/>
    <w:rsid w:val="00815800"/>
    <w:rsid w:val="008209F8"/>
    <w:rsid w:val="008212A8"/>
    <w:rsid w:val="0082235F"/>
    <w:rsid w:val="00822AFB"/>
    <w:rsid w:val="00824285"/>
    <w:rsid w:val="00825593"/>
    <w:rsid w:val="00826C23"/>
    <w:rsid w:val="00826FB7"/>
    <w:rsid w:val="008309FC"/>
    <w:rsid w:val="00836EB2"/>
    <w:rsid w:val="00840827"/>
    <w:rsid w:val="0084365D"/>
    <w:rsid w:val="00855F74"/>
    <w:rsid w:val="008663F7"/>
    <w:rsid w:val="00866E75"/>
    <w:rsid w:val="008778DD"/>
    <w:rsid w:val="008805F2"/>
    <w:rsid w:val="0088097D"/>
    <w:rsid w:val="00881E21"/>
    <w:rsid w:val="00882D32"/>
    <w:rsid w:val="008835E3"/>
    <w:rsid w:val="00890C5C"/>
    <w:rsid w:val="008957E0"/>
    <w:rsid w:val="008A185A"/>
    <w:rsid w:val="008A19E9"/>
    <w:rsid w:val="008A3857"/>
    <w:rsid w:val="008A4D2E"/>
    <w:rsid w:val="008B0E0E"/>
    <w:rsid w:val="008B16E2"/>
    <w:rsid w:val="008B324B"/>
    <w:rsid w:val="008B7847"/>
    <w:rsid w:val="008C0536"/>
    <w:rsid w:val="008C23D2"/>
    <w:rsid w:val="008C2B1F"/>
    <w:rsid w:val="008C4246"/>
    <w:rsid w:val="008C7E89"/>
    <w:rsid w:val="008D07EC"/>
    <w:rsid w:val="008D3298"/>
    <w:rsid w:val="008D660B"/>
    <w:rsid w:val="008D7358"/>
    <w:rsid w:val="008E1C61"/>
    <w:rsid w:val="008E2828"/>
    <w:rsid w:val="008E29B7"/>
    <w:rsid w:val="008E6988"/>
    <w:rsid w:val="008E75BA"/>
    <w:rsid w:val="008F0DD9"/>
    <w:rsid w:val="008F443E"/>
    <w:rsid w:val="008F6EBA"/>
    <w:rsid w:val="009017F6"/>
    <w:rsid w:val="00903B69"/>
    <w:rsid w:val="009068A9"/>
    <w:rsid w:val="009109CC"/>
    <w:rsid w:val="00913FCF"/>
    <w:rsid w:val="00915AEF"/>
    <w:rsid w:val="00916B30"/>
    <w:rsid w:val="00924A97"/>
    <w:rsid w:val="00925244"/>
    <w:rsid w:val="009301F9"/>
    <w:rsid w:val="00932E23"/>
    <w:rsid w:val="009348F8"/>
    <w:rsid w:val="009412BD"/>
    <w:rsid w:val="00945076"/>
    <w:rsid w:val="0094645D"/>
    <w:rsid w:val="00946936"/>
    <w:rsid w:val="00947630"/>
    <w:rsid w:val="009505F5"/>
    <w:rsid w:val="00953AB1"/>
    <w:rsid w:val="00953CF4"/>
    <w:rsid w:val="00955281"/>
    <w:rsid w:val="00956952"/>
    <w:rsid w:val="00961440"/>
    <w:rsid w:val="00962F83"/>
    <w:rsid w:val="009646F4"/>
    <w:rsid w:val="00965BA1"/>
    <w:rsid w:val="0097499C"/>
    <w:rsid w:val="00975F8B"/>
    <w:rsid w:val="009777BB"/>
    <w:rsid w:val="0098038C"/>
    <w:rsid w:val="00980B26"/>
    <w:rsid w:val="00983E3B"/>
    <w:rsid w:val="00991677"/>
    <w:rsid w:val="0099295E"/>
    <w:rsid w:val="00993259"/>
    <w:rsid w:val="00997105"/>
    <w:rsid w:val="009A2C5C"/>
    <w:rsid w:val="009B20A4"/>
    <w:rsid w:val="009B279E"/>
    <w:rsid w:val="009B52C8"/>
    <w:rsid w:val="009B6E47"/>
    <w:rsid w:val="009C5123"/>
    <w:rsid w:val="009C7FFE"/>
    <w:rsid w:val="009D373A"/>
    <w:rsid w:val="009D39AC"/>
    <w:rsid w:val="009D4DE8"/>
    <w:rsid w:val="009E1BC3"/>
    <w:rsid w:val="009E2E48"/>
    <w:rsid w:val="009E38E0"/>
    <w:rsid w:val="009E3922"/>
    <w:rsid w:val="009E607A"/>
    <w:rsid w:val="009F21FD"/>
    <w:rsid w:val="009F3B3F"/>
    <w:rsid w:val="009F6F4D"/>
    <w:rsid w:val="00A00AF6"/>
    <w:rsid w:val="00A00C89"/>
    <w:rsid w:val="00A047A7"/>
    <w:rsid w:val="00A07317"/>
    <w:rsid w:val="00A07542"/>
    <w:rsid w:val="00A07DF3"/>
    <w:rsid w:val="00A158EB"/>
    <w:rsid w:val="00A17109"/>
    <w:rsid w:val="00A20928"/>
    <w:rsid w:val="00A24EA6"/>
    <w:rsid w:val="00A27B4F"/>
    <w:rsid w:val="00A35D10"/>
    <w:rsid w:val="00A37178"/>
    <w:rsid w:val="00A3746A"/>
    <w:rsid w:val="00A44C1D"/>
    <w:rsid w:val="00A45090"/>
    <w:rsid w:val="00A45151"/>
    <w:rsid w:val="00A47C30"/>
    <w:rsid w:val="00A53F9B"/>
    <w:rsid w:val="00A555E5"/>
    <w:rsid w:val="00A565E9"/>
    <w:rsid w:val="00A64294"/>
    <w:rsid w:val="00A71CA8"/>
    <w:rsid w:val="00A7262F"/>
    <w:rsid w:val="00A729EA"/>
    <w:rsid w:val="00A74D7D"/>
    <w:rsid w:val="00A754C1"/>
    <w:rsid w:val="00A7637D"/>
    <w:rsid w:val="00A80D19"/>
    <w:rsid w:val="00A83EBC"/>
    <w:rsid w:val="00A868CF"/>
    <w:rsid w:val="00A91336"/>
    <w:rsid w:val="00A928F9"/>
    <w:rsid w:val="00A93993"/>
    <w:rsid w:val="00A97F49"/>
    <w:rsid w:val="00AA2FFD"/>
    <w:rsid w:val="00AA556F"/>
    <w:rsid w:val="00AB25D4"/>
    <w:rsid w:val="00AC16C9"/>
    <w:rsid w:val="00AC2510"/>
    <w:rsid w:val="00AC5395"/>
    <w:rsid w:val="00AD2A73"/>
    <w:rsid w:val="00AD4A90"/>
    <w:rsid w:val="00AD7AAC"/>
    <w:rsid w:val="00AF342A"/>
    <w:rsid w:val="00AF47DC"/>
    <w:rsid w:val="00AF5E70"/>
    <w:rsid w:val="00B01B5F"/>
    <w:rsid w:val="00B0277E"/>
    <w:rsid w:val="00B046AC"/>
    <w:rsid w:val="00B04C27"/>
    <w:rsid w:val="00B06CE8"/>
    <w:rsid w:val="00B10270"/>
    <w:rsid w:val="00B154D2"/>
    <w:rsid w:val="00B15B3D"/>
    <w:rsid w:val="00B164B2"/>
    <w:rsid w:val="00B1677D"/>
    <w:rsid w:val="00B1790F"/>
    <w:rsid w:val="00B24A07"/>
    <w:rsid w:val="00B25EAD"/>
    <w:rsid w:val="00B27328"/>
    <w:rsid w:val="00B303BE"/>
    <w:rsid w:val="00B41D67"/>
    <w:rsid w:val="00B43A85"/>
    <w:rsid w:val="00B44B49"/>
    <w:rsid w:val="00B456A7"/>
    <w:rsid w:val="00B47AF3"/>
    <w:rsid w:val="00B52579"/>
    <w:rsid w:val="00B62114"/>
    <w:rsid w:val="00B62F97"/>
    <w:rsid w:val="00B6315D"/>
    <w:rsid w:val="00B63164"/>
    <w:rsid w:val="00B66639"/>
    <w:rsid w:val="00B7193E"/>
    <w:rsid w:val="00B775F4"/>
    <w:rsid w:val="00B778FC"/>
    <w:rsid w:val="00B80CEB"/>
    <w:rsid w:val="00B80E83"/>
    <w:rsid w:val="00B823AA"/>
    <w:rsid w:val="00B847D6"/>
    <w:rsid w:val="00B86194"/>
    <w:rsid w:val="00B86D85"/>
    <w:rsid w:val="00B916B7"/>
    <w:rsid w:val="00B97BA4"/>
    <w:rsid w:val="00BA0675"/>
    <w:rsid w:val="00BA0C43"/>
    <w:rsid w:val="00BA17D5"/>
    <w:rsid w:val="00BA1F36"/>
    <w:rsid w:val="00BA3159"/>
    <w:rsid w:val="00BA5003"/>
    <w:rsid w:val="00BB02A3"/>
    <w:rsid w:val="00BB29B8"/>
    <w:rsid w:val="00BB4F9D"/>
    <w:rsid w:val="00BB6C8C"/>
    <w:rsid w:val="00BC14D9"/>
    <w:rsid w:val="00BC2800"/>
    <w:rsid w:val="00BC4550"/>
    <w:rsid w:val="00BC66D9"/>
    <w:rsid w:val="00BD34D7"/>
    <w:rsid w:val="00BD3C8B"/>
    <w:rsid w:val="00BE16AB"/>
    <w:rsid w:val="00BE3E5D"/>
    <w:rsid w:val="00BE4266"/>
    <w:rsid w:val="00BE5E9E"/>
    <w:rsid w:val="00BE6AE6"/>
    <w:rsid w:val="00BE7D61"/>
    <w:rsid w:val="00BF1199"/>
    <w:rsid w:val="00BF1B40"/>
    <w:rsid w:val="00BF3671"/>
    <w:rsid w:val="00C0132B"/>
    <w:rsid w:val="00C04B62"/>
    <w:rsid w:val="00C12038"/>
    <w:rsid w:val="00C1206C"/>
    <w:rsid w:val="00C1356A"/>
    <w:rsid w:val="00C2125B"/>
    <w:rsid w:val="00C2200E"/>
    <w:rsid w:val="00C23E02"/>
    <w:rsid w:val="00C26551"/>
    <w:rsid w:val="00C27AC8"/>
    <w:rsid w:val="00C27F65"/>
    <w:rsid w:val="00C31132"/>
    <w:rsid w:val="00C32350"/>
    <w:rsid w:val="00C35965"/>
    <w:rsid w:val="00C35CCF"/>
    <w:rsid w:val="00C40D61"/>
    <w:rsid w:val="00C41943"/>
    <w:rsid w:val="00C41D58"/>
    <w:rsid w:val="00C44918"/>
    <w:rsid w:val="00C46ECB"/>
    <w:rsid w:val="00C47FE7"/>
    <w:rsid w:val="00C50C2F"/>
    <w:rsid w:val="00C51CB7"/>
    <w:rsid w:val="00C553E6"/>
    <w:rsid w:val="00C573D8"/>
    <w:rsid w:val="00C57B8B"/>
    <w:rsid w:val="00C62C84"/>
    <w:rsid w:val="00C6516B"/>
    <w:rsid w:val="00C7010F"/>
    <w:rsid w:val="00C73B1D"/>
    <w:rsid w:val="00C74FC0"/>
    <w:rsid w:val="00C82E65"/>
    <w:rsid w:val="00C872C8"/>
    <w:rsid w:val="00C90DBA"/>
    <w:rsid w:val="00C96CA7"/>
    <w:rsid w:val="00C97241"/>
    <w:rsid w:val="00CA6E06"/>
    <w:rsid w:val="00CA768A"/>
    <w:rsid w:val="00CB3884"/>
    <w:rsid w:val="00CB56B5"/>
    <w:rsid w:val="00CD2120"/>
    <w:rsid w:val="00CD2778"/>
    <w:rsid w:val="00CD4483"/>
    <w:rsid w:val="00CD4BEA"/>
    <w:rsid w:val="00CE03EB"/>
    <w:rsid w:val="00CE1B26"/>
    <w:rsid w:val="00CE3766"/>
    <w:rsid w:val="00CE4DCD"/>
    <w:rsid w:val="00CE67DD"/>
    <w:rsid w:val="00CF5F0B"/>
    <w:rsid w:val="00CF74CD"/>
    <w:rsid w:val="00D01D60"/>
    <w:rsid w:val="00D03C35"/>
    <w:rsid w:val="00D04F44"/>
    <w:rsid w:val="00D0594B"/>
    <w:rsid w:val="00D0714F"/>
    <w:rsid w:val="00D0775D"/>
    <w:rsid w:val="00D11046"/>
    <w:rsid w:val="00D11188"/>
    <w:rsid w:val="00D12FAE"/>
    <w:rsid w:val="00D1393C"/>
    <w:rsid w:val="00D1708C"/>
    <w:rsid w:val="00D173B8"/>
    <w:rsid w:val="00D20AD0"/>
    <w:rsid w:val="00D213DB"/>
    <w:rsid w:val="00D213FA"/>
    <w:rsid w:val="00D23BB9"/>
    <w:rsid w:val="00D24D32"/>
    <w:rsid w:val="00D25B9A"/>
    <w:rsid w:val="00D26138"/>
    <w:rsid w:val="00D2748B"/>
    <w:rsid w:val="00D32AAD"/>
    <w:rsid w:val="00D35126"/>
    <w:rsid w:val="00D37D52"/>
    <w:rsid w:val="00D43676"/>
    <w:rsid w:val="00D44753"/>
    <w:rsid w:val="00D45255"/>
    <w:rsid w:val="00D5079A"/>
    <w:rsid w:val="00D50DC3"/>
    <w:rsid w:val="00D519DB"/>
    <w:rsid w:val="00D51ABD"/>
    <w:rsid w:val="00D54FE6"/>
    <w:rsid w:val="00D55B48"/>
    <w:rsid w:val="00D57CE1"/>
    <w:rsid w:val="00D640F4"/>
    <w:rsid w:val="00D73B79"/>
    <w:rsid w:val="00D742E6"/>
    <w:rsid w:val="00D84C12"/>
    <w:rsid w:val="00D853B3"/>
    <w:rsid w:val="00D92590"/>
    <w:rsid w:val="00DA0B48"/>
    <w:rsid w:val="00DA3121"/>
    <w:rsid w:val="00DA4FC7"/>
    <w:rsid w:val="00DA7233"/>
    <w:rsid w:val="00DB216A"/>
    <w:rsid w:val="00DB5AA6"/>
    <w:rsid w:val="00DC1EE8"/>
    <w:rsid w:val="00DC275E"/>
    <w:rsid w:val="00DC2AC3"/>
    <w:rsid w:val="00DC4320"/>
    <w:rsid w:val="00DC6F30"/>
    <w:rsid w:val="00DD03C1"/>
    <w:rsid w:val="00DD0E97"/>
    <w:rsid w:val="00DD15A8"/>
    <w:rsid w:val="00DD5662"/>
    <w:rsid w:val="00DE1978"/>
    <w:rsid w:val="00DE6BEE"/>
    <w:rsid w:val="00DE71BA"/>
    <w:rsid w:val="00DF1985"/>
    <w:rsid w:val="00DF23CC"/>
    <w:rsid w:val="00DF33F9"/>
    <w:rsid w:val="00DF428D"/>
    <w:rsid w:val="00DF4E19"/>
    <w:rsid w:val="00DF5ECE"/>
    <w:rsid w:val="00E00498"/>
    <w:rsid w:val="00E011F7"/>
    <w:rsid w:val="00E0487F"/>
    <w:rsid w:val="00E056F3"/>
    <w:rsid w:val="00E0788E"/>
    <w:rsid w:val="00E10DA2"/>
    <w:rsid w:val="00E126D6"/>
    <w:rsid w:val="00E14105"/>
    <w:rsid w:val="00E20051"/>
    <w:rsid w:val="00E208CD"/>
    <w:rsid w:val="00E22F24"/>
    <w:rsid w:val="00E26A55"/>
    <w:rsid w:val="00E270F0"/>
    <w:rsid w:val="00E27EC5"/>
    <w:rsid w:val="00E43644"/>
    <w:rsid w:val="00E4695C"/>
    <w:rsid w:val="00E46A9D"/>
    <w:rsid w:val="00E53E00"/>
    <w:rsid w:val="00E548F7"/>
    <w:rsid w:val="00E55489"/>
    <w:rsid w:val="00E55842"/>
    <w:rsid w:val="00E5647C"/>
    <w:rsid w:val="00E56C06"/>
    <w:rsid w:val="00E62BAB"/>
    <w:rsid w:val="00E65E1D"/>
    <w:rsid w:val="00E7134E"/>
    <w:rsid w:val="00E72077"/>
    <w:rsid w:val="00E76C20"/>
    <w:rsid w:val="00E83996"/>
    <w:rsid w:val="00E83C21"/>
    <w:rsid w:val="00E90390"/>
    <w:rsid w:val="00E90C0B"/>
    <w:rsid w:val="00E92B74"/>
    <w:rsid w:val="00E95AE9"/>
    <w:rsid w:val="00EA00A4"/>
    <w:rsid w:val="00EA373D"/>
    <w:rsid w:val="00EA37E7"/>
    <w:rsid w:val="00EA5824"/>
    <w:rsid w:val="00EA6687"/>
    <w:rsid w:val="00EA7DF7"/>
    <w:rsid w:val="00EB2944"/>
    <w:rsid w:val="00EB3CCE"/>
    <w:rsid w:val="00EB5C5F"/>
    <w:rsid w:val="00EB726F"/>
    <w:rsid w:val="00EB7EA3"/>
    <w:rsid w:val="00EC19F1"/>
    <w:rsid w:val="00EC1FAE"/>
    <w:rsid w:val="00ED2ECB"/>
    <w:rsid w:val="00ED63B2"/>
    <w:rsid w:val="00EE1DBF"/>
    <w:rsid w:val="00EE4B68"/>
    <w:rsid w:val="00EE5305"/>
    <w:rsid w:val="00EE59AC"/>
    <w:rsid w:val="00EE7AB4"/>
    <w:rsid w:val="00EF1289"/>
    <w:rsid w:val="00EF1C84"/>
    <w:rsid w:val="00EF263A"/>
    <w:rsid w:val="00EF2B3C"/>
    <w:rsid w:val="00EF386F"/>
    <w:rsid w:val="00EF4C8A"/>
    <w:rsid w:val="00F004C4"/>
    <w:rsid w:val="00F04058"/>
    <w:rsid w:val="00F05C3A"/>
    <w:rsid w:val="00F12969"/>
    <w:rsid w:val="00F12F79"/>
    <w:rsid w:val="00F137C8"/>
    <w:rsid w:val="00F1546F"/>
    <w:rsid w:val="00F1691B"/>
    <w:rsid w:val="00F21C89"/>
    <w:rsid w:val="00F23265"/>
    <w:rsid w:val="00F26E56"/>
    <w:rsid w:val="00F320FF"/>
    <w:rsid w:val="00F32DE4"/>
    <w:rsid w:val="00F35995"/>
    <w:rsid w:val="00F42CB0"/>
    <w:rsid w:val="00F43468"/>
    <w:rsid w:val="00F44734"/>
    <w:rsid w:val="00F4653A"/>
    <w:rsid w:val="00F51041"/>
    <w:rsid w:val="00F527B3"/>
    <w:rsid w:val="00F5727D"/>
    <w:rsid w:val="00F57BE4"/>
    <w:rsid w:val="00F61377"/>
    <w:rsid w:val="00F61AB1"/>
    <w:rsid w:val="00F65D9B"/>
    <w:rsid w:val="00F66034"/>
    <w:rsid w:val="00F724A5"/>
    <w:rsid w:val="00F72A45"/>
    <w:rsid w:val="00F768A8"/>
    <w:rsid w:val="00F83ACF"/>
    <w:rsid w:val="00F84D77"/>
    <w:rsid w:val="00F87B84"/>
    <w:rsid w:val="00F91B9E"/>
    <w:rsid w:val="00F958A6"/>
    <w:rsid w:val="00F961C7"/>
    <w:rsid w:val="00F96992"/>
    <w:rsid w:val="00FA0C7D"/>
    <w:rsid w:val="00FA2820"/>
    <w:rsid w:val="00FA4DEE"/>
    <w:rsid w:val="00FA6232"/>
    <w:rsid w:val="00FA769C"/>
    <w:rsid w:val="00FA7C9C"/>
    <w:rsid w:val="00FB2B35"/>
    <w:rsid w:val="00FB41BD"/>
    <w:rsid w:val="00FB454D"/>
    <w:rsid w:val="00FC0185"/>
    <w:rsid w:val="00FC7B6B"/>
    <w:rsid w:val="00FD105E"/>
    <w:rsid w:val="00FD5DD9"/>
    <w:rsid w:val="00FE015E"/>
    <w:rsid w:val="00FE112C"/>
    <w:rsid w:val="00FE1CF3"/>
    <w:rsid w:val="00FE29ED"/>
    <w:rsid w:val="00FE59AE"/>
    <w:rsid w:val="00FE75A3"/>
    <w:rsid w:val="00FF1B25"/>
    <w:rsid w:val="00FF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1171CD2"/>
  <w15:docId w15:val="{36429754-AED3-4CEC-8460-846F99129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28F3"/>
    <w:pPr>
      <w:widowControl w:val="0"/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1528F3"/>
    <w:pPr>
      <w:keepNext/>
      <w:tabs>
        <w:tab w:val="left" w:pos="1276"/>
      </w:tabs>
      <w:outlineLvl w:val="0"/>
    </w:pPr>
    <w:rPr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1528F3"/>
    <w:pPr>
      <w:keepNext/>
      <w:spacing w:line="360" w:lineRule="auto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next w:val="Tekstpodstawowy"/>
    <w:link w:val="Nagwek3Znak"/>
    <w:qFormat/>
    <w:rsid w:val="001528F3"/>
    <w:pPr>
      <w:keepNext/>
      <w:tabs>
        <w:tab w:val="left" w:pos="0"/>
      </w:tabs>
      <w:spacing w:line="360" w:lineRule="auto"/>
      <w:outlineLvl w:val="2"/>
    </w:pPr>
    <w:rPr>
      <w:b/>
    </w:rPr>
  </w:style>
  <w:style w:type="paragraph" w:styleId="Nagwek4">
    <w:name w:val="heading 4"/>
    <w:basedOn w:val="Normalny"/>
    <w:next w:val="Tekstpodstawowy"/>
    <w:link w:val="Nagwek4Znak"/>
    <w:qFormat/>
    <w:rsid w:val="001528F3"/>
    <w:pPr>
      <w:keepNext/>
      <w:tabs>
        <w:tab w:val="left" w:pos="484"/>
      </w:tabs>
      <w:spacing w:line="360" w:lineRule="auto"/>
      <w:jc w:val="both"/>
      <w:outlineLvl w:val="3"/>
    </w:pPr>
    <w:rPr>
      <w:b/>
      <w:color w:val="000000"/>
      <w:u w:val="single"/>
    </w:rPr>
  </w:style>
  <w:style w:type="paragraph" w:styleId="Nagwek5">
    <w:name w:val="heading 5"/>
    <w:basedOn w:val="Normalny"/>
    <w:next w:val="Tekstpodstawowy"/>
    <w:link w:val="Nagwek5Znak"/>
    <w:qFormat/>
    <w:rsid w:val="001528F3"/>
    <w:pPr>
      <w:keepNext/>
      <w:spacing w:line="360" w:lineRule="auto"/>
      <w:jc w:val="center"/>
      <w:outlineLvl w:val="4"/>
    </w:pPr>
    <w:rPr>
      <w:i/>
    </w:rPr>
  </w:style>
  <w:style w:type="paragraph" w:styleId="Nagwek6">
    <w:name w:val="heading 6"/>
    <w:basedOn w:val="Normalny"/>
    <w:next w:val="Tekstpodstawowy"/>
    <w:link w:val="Nagwek6Znak"/>
    <w:qFormat/>
    <w:rsid w:val="001528F3"/>
    <w:pPr>
      <w:keepNext/>
      <w:spacing w:line="360" w:lineRule="auto"/>
      <w:jc w:val="both"/>
      <w:outlineLvl w:val="5"/>
    </w:pPr>
    <w:rPr>
      <w:rFonts w:eastAsia="Times New Roman"/>
      <w:b/>
      <w:u w:val="single"/>
    </w:rPr>
  </w:style>
  <w:style w:type="paragraph" w:styleId="Nagwek7">
    <w:name w:val="heading 7"/>
    <w:basedOn w:val="Normalny"/>
    <w:next w:val="Tekstpodstawowy"/>
    <w:link w:val="Nagwek7Znak"/>
    <w:qFormat/>
    <w:rsid w:val="001528F3"/>
    <w:pPr>
      <w:keepNext/>
      <w:spacing w:line="240" w:lineRule="atLeast"/>
      <w:jc w:val="center"/>
      <w:outlineLvl w:val="6"/>
    </w:pPr>
    <w:rPr>
      <w:rFonts w:ascii="Arial Narrow" w:hAnsi="Arial Narrow"/>
      <w:b/>
    </w:rPr>
  </w:style>
  <w:style w:type="paragraph" w:styleId="Nagwek8">
    <w:name w:val="heading 8"/>
    <w:basedOn w:val="Normalny"/>
    <w:next w:val="Tekstpodstawowy"/>
    <w:link w:val="Nagwek8Znak"/>
    <w:qFormat/>
    <w:rsid w:val="001528F3"/>
    <w:pPr>
      <w:keepNext/>
      <w:outlineLvl w:val="7"/>
    </w:pPr>
    <w:rPr>
      <w:b/>
      <w:u w:val="single"/>
    </w:rPr>
  </w:style>
  <w:style w:type="paragraph" w:styleId="Nagwek9">
    <w:name w:val="heading 9"/>
    <w:basedOn w:val="Normalny"/>
    <w:next w:val="Tekstpodstawowy"/>
    <w:link w:val="Nagwek9Znak"/>
    <w:qFormat/>
    <w:rsid w:val="001528F3"/>
    <w:pPr>
      <w:keepNext/>
      <w:keepLines/>
      <w:tabs>
        <w:tab w:val="left" w:pos="8460"/>
      </w:tabs>
      <w:jc w:val="right"/>
      <w:outlineLvl w:val="8"/>
    </w:pPr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"/>
    <w:basedOn w:val="Normalny"/>
    <w:rsid w:val="003E12D7"/>
    <w:pPr>
      <w:spacing w:after="120"/>
    </w:pPr>
  </w:style>
  <w:style w:type="character" w:customStyle="1" w:styleId="Nagwek1Znak">
    <w:name w:val="Nagłówek 1 Znak"/>
    <w:link w:val="Nagwek1"/>
    <w:rsid w:val="001528F3"/>
    <w:rPr>
      <w:sz w:val="32"/>
      <w:szCs w:val="24"/>
      <w:lang w:eastAsia="ar-SA"/>
    </w:rPr>
  </w:style>
  <w:style w:type="character" w:customStyle="1" w:styleId="Nagwek2Znak">
    <w:name w:val="Nagłówek 2 Znak"/>
    <w:link w:val="Nagwek2"/>
    <w:rsid w:val="001528F3"/>
    <w:rPr>
      <w:b/>
      <w:color w:val="000000"/>
      <w:sz w:val="24"/>
      <w:szCs w:val="24"/>
      <w:lang w:eastAsia="ar-SA"/>
    </w:rPr>
  </w:style>
  <w:style w:type="character" w:customStyle="1" w:styleId="Nagwek3Znak">
    <w:name w:val="Nagłówek 3 Znak"/>
    <w:link w:val="Nagwek3"/>
    <w:rsid w:val="001528F3"/>
    <w:rPr>
      <w:rFonts w:eastAsia="Lucida Sans Unicode"/>
      <w:b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1528F3"/>
    <w:rPr>
      <w:b/>
      <w:color w:val="000000"/>
      <w:sz w:val="24"/>
      <w:szCs w:val="24"/>
      <w:u w:val="single"/>
      <w:lang w:eastAsia="ar-SA"/>
    </w:rPr>
  </w:style>
  <w:style w:type="character" w:customStyle="1" w:styleId="Nagwek5Znak">
    <w:name w:val="Nagłówek 5 Znak"/>
    <w:link w:val="Nagwek5"/>
    <w:rsid w:val="001528F3"/>
    <w:rPr>
      <w:i/>
      <w:sz w:val="24"/>
      <w:szCs w:val="24"/>
      <w:lang w:eastAsia="ar-SA"/>
    </w:rPr>
  </w:style>
  <w:style w:type="character" w:customStyle="1" w:styleId="Nagwek6Znak">
    <w:name w:val="Nagłówek 6 Znak"/>
    <w:link w:val="Nagwek6"/>
    <w:rsid w:val="001528F3"/>
    <w:rPr>
      <w:rFonts w:eastAsia="Times New Roman"/>
      <w:b/>
      <w:sz w:val="24"/>
      <w:szCs w:val="24"/>
      <w:u w:val="single"/>
      <w:lang w:eastAsia="ar-SA"/>
    </w:rPr>
  </w:style>
  <w:style w:type="character" w:customStyle="1" w:styleId="Nagwek7Znak">
    <w:name w:val="Nagłówek 7 Znak"/>
    <w:link w:val="Nagwek7"/>
    <w:rsid w:val="001528F3"/>
    <w:rPr>
      <w:rFonts w:ascii="Arial Narrow" w:hAnsi="Arial Narrow" w:cs="Arial Narrow"/>
      <w:b/>
      <w:sz w:val="24"/>
      <w:szCs w:val="24"/>
      <w:lang w:eastAsia="ar-SA"/>
    </w:rPr>
  </w:style>
  <w:style w:type="character" w:customStyle="1" w:styleId="Nagwek8Znak">
    <w:name w:val="Nagłówek 8 Znak"/>
    <w:link w:val="Nagwek8"/>
    <w:rsid w:val="001528F3"/>
    <w:rPr>
      <w:b/>
      <w:sz w:val="24"/>
      <w:szCs w:val="24"/>
      <w:u w:val="single"/>
      <w:lang w:eastAsia="ar-SA"/>
    </w:rPr>
  </w:style>
  <w:style w:type="character" w:customStyle="1" w:styleId="Nagwek9Znak">
    <w:name w:val="Nagłówek 9 Znak"/>
    <w:link w:val="Nagwek9"/>
    <w:rsid w:val="001528F3"/>
    <w:rPr>
      <w:color w:val="000000"/>
      <w:sz w:val="24"/>
      <w:szCs w:val="24"/>
      <w:lang w:eastAsia="ar-SA"/>
    </w:rPr>
  </w:style>
  <w:style w:type="character" w:customStyle="1" w:styleId="WW8Num1z0">
    <w:name w:val="WW8Num1z0"/>
    <w:rsid w:val="003E12D7"/>
  </w:style>
  <w:style w:type="character" w:customStyle="1" w:styleId="WW8Num1z1">
    <w:name w:val="WW8Num1z1"/>
    <w:rsid w:val="003E12D7"/>
  </w:style>
  <w:style w:type="character" w:customStyle="1" w:styleId="WW8Num1z2">
    <w:name w:val="WW8Num1z2"/>
    <w:rsid w:val="003E12D7"/>
  </w:style>
  <w:style w:type="character" w:customStyle="1" w:styleId="WW8Num1z3">
    <w:name w:val="WW8Num1z3"/>
    <w:rsid w:val="003E12D7"/>
  </w:style>
  <w:style w:type="character" w:customStyle="1" w:styleId="WW8Num1z4">
    <w:name w:val="WW8Num1z4"/>
    <w:rsid w:val="003E12D7"/>
  </w:style>
  <w:style w:type="character" w:customStyle="1" w:styleId="WW8Num1z5">
    <w:name w:val="WW8Num1z5"/>
    <w:rsid w:val="003E12D7"/>
  </w:style>
  <w:style w:type="character" w:customStyle="1" w:styleId="WW8Num1z6">
    <w:name w:val="WW8Num1z6"/>
    <w:rsid w:val="003E12D7"/>
  </w:style>
  <w:style w:type="character" w:customStyle="1" w:styleId="WW8Num1z7">
    <w:name w:val="WW8Num1z7"/>
    <w:rsid w:val="003E12D7"/>
  </w:style>
  <w:style w:type="character" w:customStyle="1" w:styleId="WW8Num1z8">
    <w:name w:val="WW8Num1z8"/>
    <w:rsid w:val="003E12D7"/>
  </w:style>
  <w:style w:type="character" w:customStyle="1" w:styleId="WW8Num2z0">
    <w:name w:val="WW8Num2z0"/>
    <w:rsid w:val="003E12D7"/>
    <w:rPr>
      <w:rFonts w:eastAsia="Times New Roman"/>
      <w:b/>
      <w:i w:val="0"/>
    </w:rPr>
  </w:style>
  <w:style w:type="character" w:customStyle="1" w:styleId="WW8Num2z1">
    <w:name w:val="WW8Num2z1"/>
    <w:rsid w:val="003E12D7"/>
  </w:style>
  <w:style w:type="character" w:customStyle="1" w:styleId="WW8Num2z2">
    <w:name w:val="WW8Num2z2"/>
    <w:rsid w:val="003E12D7"/>
  </w:style>
  <w:style w:type="character" w:customStyle="1" w:styleId="WW8Num2z3">
    <w:name w:val="WW8Num2z3"/>
    <w:rsid w:val="003E12D7"/>
  </w:style>
  <w:style w:type="character" w:customStyle="1" w:styleId="WW8Num2z4">
    <w:name w:val="WW8Num2z4"/>
    <w:rsid w:val="003E12D7"/>
  </w:style>
  <w:style w:type="character" w:customStyle="1" w:styleId="WW8Num2z5">
    <w:name w:val="WW8Num2z5"/>
    <w:rsid w:val="003E12D7"/>
  </w:style>
  <w:style w:type="character" w:customStyle="1" w:styleId="WW8Num2z6">
    <w:name w:val="WW8Num2z6"/>
    <w:rsid w:val="003E12D7"/>
  </w:style>
  <w:style w:type="character" w:customStyle="1" w:styleId="WW8Num2z7">
    <w:name w:val="WW8Num2z7"/>
    <w:rsid w:val="003E12D7"/>
  </w:style>
  <w:style w:type="character" w:customStyle="1" w:styleId="WW8Num2z8">
    <w:name w:val="WW8Num2z8"/>
    <w:rsid w:val="003E12D7"/>
  </w:style>
  <w:style w:type="character" w:customStyle="1" w:styleId="WW8Num3z0">
    <w:name w:val="WW8Num3z0"/>
    <w:rsid w:val="003E12D7"/>
    <w:rPr>
      <w:lang w:val="de-DE"/>
    </w:rPr>
  </w:style>
  <w:style w:type="character" w:customStyle="1" w:styleId="WW8Num3z1">
    <w:name w:val="WW8Num3z1"/>
    <w:rsid w:val="003E12D7"/>
  </w:style>
  <w:style w:type="character" w:customStyle="1" w:styleId="WW8Num3z2">
    <w:name w:val="WW8Num3z2"/>
    <w:rsid w:val="003E12D7"/>
  </w:style>
  <w:style w:type="character" w:customStyle="1" w:styleId="WW8Num3z3">
    <w:name w:val="WW8Num3z3"/>
    <w:rsid w:val="003E12D7"/>
  </w:style>
  <w:style w:type="character" w:customStyle="1" w:styleId="WW8Num3z4">
    <w:name w:val="WW8Num3z4"/>
    <w:rsid w:val="003E12D7"/>
  </w:style>
  <w:style w:type="character" w:customStyle="1" w:styleId="WW8Num3z5">
    <w:name w:val="WW8Num3z5"/>
    <w:rsid w:val="003E12D7"/>
  </w:style>
  <w:style w:type="character" w:customStyle="1" w:styleId="WW8Num3z6">
    <w:name w:val="WW8Num3z6"/>
    <w:rsid w:val="003E12D7"/>
  </w:style>
  <w:style w:type="character" w:customStyle="1" w:styleId="WW8Num3z7">
    <w:name w:val="WW8Num3z7"/>
    <w:rsid w:val="003E12D7"/>
  </w:style>
  <w:style w:type="character" w:customStyle="1" w:styleId="WW8Num3z8">
    <w:name w:val="WW8Num3z8"/>
    <w:rsid w:val="003E12D7"/>
  </w:style>
  <w:style w:type="character" w:customStyle="1" w:styleId="WW8Num4z0">
    <w:name w:val="WW8Num4z0"/>
    <w:rsid w:val="003E12D7"/>
    <w:rPr>
      <w:rFonts w:ascii="Calibri" w:eastAsia="Times New Roman" w:hAnsi="Calibri" w:cs="Calibri"/>
    </w:rPr>
  </w:style>
  <w:style w:type="character" w:customStyle="1" w:styleId="WW8Num4z1">
    <w:name w:val="WW8Num4z1"/>
    <w:rsid w:val="003E12D7"/>
  </w:style>
  <w:style w:type="character" w:customStyle="1" w:styleId="WW8Num4z2">
    <w:name w:val="WW8Num4z2"/>
    <w:rsid w:val="003E12D7"/>
  </w:style>
  <w:style w:type="character" w:customStyle="1" w:styleId="WW8Num4z3">
    <w:name w:val="WW8Num4z3"/>
    <w:rsid w:val="003E12D7"/>
  </w:style>
  <w:style w:type="character" w:customStyle="1" w:styleId="WW8Num4z4">
    <w:name w:val="WW8Num4z4"/>
    <w:rsid w:val="003E12D7"/>
  </w:style>
  <w:style w:type="character" w:customStyle="1" w:styleId="WW8Num4z5">
    <w:name w:val="WW8Num4z5"/>
    <w:rsid w:val="003E12D7"/>
  </w:style>
  <w:style w:type="character" w:customStyle="1" w:styleId="WW8Num4z6">
    <w:name w:val="WW8Num4z6"/>
    <w:rsid w:val="003E12D7"/>
  </w:style>
  <w:style w:type="character" w:customStyle="1" w:styleId="WW8Num4z7">
    <w:name w:val="WW8Num4z7"/>
    <w:rsid w:val="003E12D7"/>
  </w:style>
  <w:style w:type="character" w:customStyle="1" w:styleId="WW8Num4z8">
    <w:name w:val="WW8Num4z8"/>
    <w:rsid w:val="003E12D7"/>
  </w:style>
  <w:style w:type="character" w:customStyle="1" w:styleId="WW8Num5z0">
    <w:name w:val="WW8Num5z0"/>
    <w:rsid w:val="003E12D7"/>
    <w:rPr>
      <w:rFonts w:ascii="Calibri" w:eastAsia="Times New Roman" w:hAnsi="Calibri" w:cs="Calibri"/>
    </w:rPr>
  </w:style>
  <w:style w:type="character" w:customStyle="1" w:styleId="WW8Num5z1">
    <w:name w:val="WW8Num5z1"/>
    <w:rsid w:val="003E12D7"/>
  </w:style>
  <w:style w:type="character" w:customStyle="1" w:styleId="WW8Num5z2">
    <w:name w:val="WW8Num5z2"/>
    <w:rsid w:val="003E12D7"/>
  </w:style>
  <w:style w:type="character" w:customStyle="1" w:styleId="WW8Num5z3">
    <w:name w:val="WW8Num5z3"/>
    <w:rsid w:val="003E12D7"/>
  </w:style>
  <w:style w:type="character" w:customStyle="1" w:styleId="WW8Num5z4">
    <w:name w:val="WW8Num5z4"/>
    <w:rsid w:val="003E12D7"/>
  </w:style>
  <w:style w:type="character" w:customStyle="1" w:styleId="WW8Num5z5">
    <w:name w:val="WW8Num5z5"/>
    <w:rsid w:val="003E12D7"/>
  </w:style>
  <w:style w:type="character" w:customStyle="1" w:styleId="WW8Num5z6">
    <w:name w:val="WW8Num5z6"/>
    <w:rsid w:val="003E12D7"/>
  </w:style>
  <w:style w:type="character" w:customStyle="1" w:styleId="WW8Num5z7">
    <w:name w:val="WW8Num5z7"/>
    <w:rsid w:val="003E12D7"/>
  </w:style>
  <w:style w:type="character" w:customStyle="1" w:styleId="WW8Num5z8">
    <w:name w:val="WW8Num5z8"/>
    <w:rsid w:val="003E12D7"/>
  </w:style>
  <w:style w:type="character" w:customStyle="1" w:styleId="WW8Num6z0">
    <w:name w:val="WW8Num6z0"/>
    <w:rsid w:val="003E12D7"/>
    <w:rPr>
      <w:rFonts w:ascii="Calibri" w:eastAsia="Times New Roman" w:hAnsi="Calibri" w:cs="Calibri"/>
    </w:rPr>
  </w:style>
  <w:style w:type="character" w:customStyle="1" w:styleId="WW8Num6z1">
    <w:name w:val="WW8Num6z1"/>
    <w:rsid w:val="003E12D7"/>
  </w:style>
  <w:style w:type="character" w:customStyle="1" w:styleId="WW8Num6z2">
    <w:name w:val="WW8Num6z2"/>
    <w:rsid w:val="003E12D7"/>
  </w:style>
  <w:style w:type="character" w:customStyle="1" w:styleId="WW8Num6z3">
    <w:name w:val="WW8Num6z3"/>
    <w:rsid w:val="003E12D7"/>
  </w:style>
  <w:style w:type="character" w:customStyle="1" w:styleId="WW8Num6z4">
    <w:name w:val="WW8Num6z4"/>
    <w:rsid w:val="003E12D7"/>
  </w:style>
  <w:style w:type="character" w:customStyle="1" w:styleId="WW8Num6z5">
    <w:name w:val="WW8Num6z5"/>
    <w:rsid w:val="003E12D7"/>
  </w:style>
  <w:style w:type="character" w:customStyle="1" w:styleId="WW8Num6z6">
    <w:name w:val="WW8Num6z6"/>
    <w:rsid w:val="003E12D7"/>
  </w:style>
  <w:style w:type="character" w:customStyle="1" w:styleId="WW8Num6z7">
    <w:name w:val="WW8Num6z7"/>
    <w:rsid w:val="003E12D7"/>
  </w:style>
  <w:style w:type="character" w:customStyle="1" w:styleId="WW8Num6z8">
    <w:name w:val="WW8Num6z8"/>
    <w:rsid w:val="003E12D7"/>
  </w:style>
  <w:style w:type="character" w:customStyle="1" w:styleId="WW8Num7z0">
    <w:name w:val="WW8Num7z0"/>
    <w:rsid w:val="003E12D7"/>
    <w:rPr>
      <w:rFonts w:ascii="Calibri" w:eastAsia="Times New Roman" w:hAnsi="Calibri" w:cs="Calibri"/>
    </w:rPr>
  </w:style>
  <w:style w:type="character" w:customStyle="1" w:styleId="WW8Num7z1">
    <w:name w:val="WW8Num7z1"/>
    <w:rsid w:val="003E12D7"/>
  </w:style>
  <w:style w:type="character" w:customStyle="1" w:styleId="WW8Num7z2">
    <w:name w:val="WW8Num7z2"/>
    <w:rsid w:val="003E12D7"/>
  </w:style>
  <w:style w:type="character" w:customStyle="1" w:styleId="WW8Num7z3">
    <w:name w:val="WW8Num7z3"/>
    <w:rsid w:val="003E12D7"/>
  </w:style>
  <w:style w:type="character" w:customStyle="1" w:styleId="WW8Num7z4">
    <w:name w:val="WW8Num7z4"/>
    <w:rsid w:val="003E12D7"/>
  </w:style>
  <w:style w:type="character" w:customStyle="1" w:styleId="WW8Num7z5">
    <w:name w:val="WW8Num7z5"/>
    <w:rsid w:val="003E12D7"/>
  </w:style>
  <w:style w:type="character" w:customStyle="1" w:styleId="WW8Num7z6">
    <w:name w:val="WW8Num7z6"/>
    <w:rsid w:val="003E12D7"/>
  </w:style>
  <w:style w:type="character" w:customStyle="1" w:styleId="WW8Num7z7">
    <w:name w:val="WW8Num7z7"/>
    <w:rsid w:val="003E12D7"/>
  </w:style>
  <w:style w:type="character" w:customStyle="1" w:styleId="WW8Num7z8">
    <w:name w:val="WW8Num7z8"/>
    <w:rsid w:val="003E12D7"/>
  </w:style>
  <w:style w:type="character" w:customStyle="1" w:styleId="WW8Num8z0">
    <w:name w:val="WW8Num8z0"/>
    <w:rsid w:val="003E12D7"/>
    <w:rPr>
      <w:rFonts w:ascii="Calibri" w:eastAsia="Times New Roman" w:hAnsi="Calibri" w:cs="Calibri"/>
      <w:i w:val="0"/>
    </w:rPr>
  </w:style>
  <w:style w:type="character" w:customStyle="1" w:styleId="WW8Num8z1">
    <w:name w:val="WW8Num8z1"/>
    <w:rsid w:val="003E12D7"/>
  </w:style>
  <w:style w:type="character" w:customStyle="1" w:styleId="WW8Num8z2">
    <w:name w:val="WW8Num8z2"/>
    <w:rsid w:val="003E12D7"/>
  </w:style>
  <w:style w:type="character" w:customStyle="1" w:styleId="WW8Num8z3">
    <w:name w:val="WW8Num8z3"/>
    <w:rsid w:val="003E12D7"/>
  </w:style>
  <w:style w:type="character" w:customStyle="1" w:styleId="WW8Num8z4">
    <w:name w:val="WW8Num8z4"/>
    <w:rsid w:val="003E12D7"/>
  </w:style>
  <w:style w:type="character" w:customStyle="1" w:styleId="WW8Num8z5">
    <w:name w:val="WW8Num8z5"/>
    <w:rsid w:val="003E12D7"/>
  </w:style>
  <w:style w:type="character" w:customStyle="1" w:styleId="WW8Num8z6">
    <w:name w:val="WW8Num8z6"/>
    <w:rsid w:val="003E12D7"/>
  </w:style>
  <w:style w:type="character" w:customStyle="1" w:styleId="WW8Num8z7">
    <w:name w:val="WW8Num8z7"/>
    <w:rsid w:val="003E12D7"/>
  </w:style>
  <w:style w:type="character" w:customStyle="1" w:styleId="WW8Num8z8">
    <w:name w:val="WW8Num8z8"/>
    <w:rsid w:val="003E12D7"/>
  </w:style>
  <w:style w:type="character" w:customStyle="1" w:styleId="WW8Num9z0">
    <w:name w:val="WW8Num9z0"/>
    <w:rsid w:val="003E12D7"/>
    <w:rPr>
      <w:rFonts w:ascii="Calibri" w:hAnsi="Calibri" w:cs="Calibri"/>
      <w:b w:val="0"/>
    </w:rPr>
  </w:style>
  <w:style w:type="character" w:customStyle="1" w:styleId="WW8Num9z1">
    <w:name w:val="WW8Num9z1"/>
    <w:rsid w:val="003E12D7"/>
  </w:style>
  <w:style w:type="character" w:customStyle="1" w:styleId="WW8Num9z2">
    <w:name w:val="WW8Num9z2"/>
    <w:rsid w:val="003E12D7"/>
  </w:style>
  <w:style w:type="character" w:customStyle="1" w:styleId="WW8Num9z3">
    <w:name w:val="WW8Num9z3"/>
    <w:rsid w:val="003E12D7"/>
  </w:style>
  <w:style w:type="character" w:customStyle="1" w:styleId="WW8Num9z4">
    <w:name w:val="WW8Num9z4"/>
    <w:rsid w:val="003E12D7"/>
  </w:style>
  <w:style w:type="character" w:customStyle="1" w:styleId="WW8Num9z5">
    <w:name w:val="WW8Num9z5"/>
    <w:rsid w:val="003E12D7"/>
  </w:style>
  <w:style w:type="character" w:customStyle="1" w:styleId="WW8Num9z6">
    <w:name w:val="WW8Num9z6"/>
    <w:rsid w:val="003E12D7"/>
  </w:style>
  <w:style w:type="character" w:customStyle="1" w:styleId="WW8Num9z7">
    <w:name w:val="WW8Num9z7"/>
    <w:rsid w:val="003E12D7"/>
  </w:style>
  <w:style w:type="character" w:customStyle="1" w:styleId="WW8Num9z8">
    <w:name w:val="WW8Num9z8"/>
    <w:rsid w:val="003E12D7"/>
  </w:style>
  <w:style w:type="character" w:customStyle="1" w:styleId="WW8Num10z0">
    <w:name w:val="WW8Num10z0"/>
    <w:rsid w:val="003E12D7"/>
    <w:rPr>
      <w:rFonts w:eastAsia="Times New Roman"/>
      <w:b w:val="0"/>
      <w:i w:val="0"/>
    </w:rPr>
  </w:style>
  <w:style w:type="character" w:customStyle="1" w:styleId="WW8Num10z1">
    <w:name w:val="WW8Num10z1"/>
    <w:rsid w:val="003E12D7"/>
  </w:style>
  <w:style w:type="character" w:customStyle="1" w:styleId="WW8Num10z2">
    <w:name w:val="WW8Num10z2"/>
    <w:rsid w:val="003E12D7"/>
  </w:style>
  <w:style w:type="character" w:customStyle="1" w:styleId="WW8Num10z3">
    <w:name w:val="WW8Num10z3"/>
    <w:rsid w:val="003E12D7"/>
  </w:style>
  <w:style w:type="character" w:customStyle="1" w:styleId="WW8Num10z4">
    <w:name w:val="WW8Num10z4"/>
    <w:rsid w:val="003E12D7"/>
  </w:style>
  <w:style w:type="character" w:customStyle="1" w:styleId="WW8Num10z5">
    <w:name w:val="WW8Num10z5"/>
    <w:rsid w:val="003E12D7"/>
  </w:style>
  <w:style w:type="character" w:customStyle="1" w:styleId="WW8Num10z6">
    <w:name w:val="WW8Num10z6"/>
    <w:rsid w:val="003E12D7"/>
  </w:style>
  <w:style w:type="character" w:customStyle="1" w:styleId="WW8Num10z7">
    <w:name w:val="WW8Num10z7"/>
    <w:rsid w:val="003E12D7"/>
  </w:style>
  <w:style w:type="character" w:customStyle="1" w:styleId="WW8Num10z8">
    <w:name w:val="WW8Num10z8"/>
    <w:rsid w:val="003E12D7"/>
  </w:style>
  <w:style w:type="character" w:customStyle="1" w:styleId="WW8Num11z0">
    <w:name w:val="WW8Num11z0"/>
    <w:rsid w:val="003E12D7"/>
    <w:rPr>
      <w:rFonts w:hint="default"/>
    </w:rPr>
  </w:style>
  <w:style w:type="character" w:customStyle="1" w:styleId="WW8Num11z3">
    <w:name w:val="WW8Num11z3"/>
    <w:rsid w:val="003E12D7"/>
    <w:rPr>
      <w:rFonts w:hint="default"/>
      <w:b/>
      <w:sz w:val="28"/>
      <w:szCs w:val="28"/>
    </w:rPr>
  </w:style>
  <w:style w:type="character" w:customStyle="1" w:styleId="WW8Num12z0">
    <w:name w:val="WW8Num12z0"/>
    <w:rsid w:val="003E12D7"/>
    <w:rPr>
      <w:rFonts w:ascii="Calibri" w:eastAsia="Times New Roman" w:hAnsi="Calibri" w:cs="Calibri"/>
      <w:b w:val="0"/>
      <w:i w:val="0"/>
    </w:rPr>
  </w:style>
  <w:style w:type="character" w:customStyle="1" w:styleId="WW8Num12z1">
    <w:name w:val="WW8Num12z1"/>
    <w:rsid w:val="003E12D7"/>
  </w:style>
  <w:style w:type="character" w:customStyle="1" w:styleId="WW8Num12z2">
    <w:name w:val="WW8Num12z2"/>
    <w:rsid w:val="003E12D7"/>
  </w:style>
  <w:style w:type="character" w:customStyle="1" w:styleId="WW8Num12z3">
    <w:name w:val="WW8Num12z3"/>
    <w:rsid w:val="003E12D7"/>
  </w:style>
  <w:style w:type="character" w:customStyle="1" w:styleId="WW8Num12z4">
    <w:name w:val="WW8Num12z4"/>
    <w:rsid w:val="003E12D7"/>
  </w:style>
  <w:style w:type="character" w:customStyle="1" w:styleId="WW8Num12z5">
    <w:name w:val="WW8Num12z5"/>
    <w:rsid w:val="003E12D7"/>
  </w:style>
  <w:style w:type="character" w:customStyle="1" w:styleId="WW8Num12z6">
    <w:name w:val="WW8Num12z6"/>
    <w:rsid w:val="003E12D7"/>
  </w:style>
  <w:style w:type="character" w:customStyle="1" w:styleId="WW8Num12z7">
    <w:name w:val="WW8Num12z7"/>
    <w:rsid w:val="003E12D7"/>
  </w:style>
  <w:style w:type="character" w:customStyle="1" w:styleId="WW8Num12z8">
    <w:name w:val="WW8Num12z8"/>
    <w:rsid w:val="003E12D7"/>
  </w:style>
  <w:style w:type="character" w:customStyle="1" w:styleId="WW8Num13z0">
    <w:name w:val="WW8Num13z0"/>
    <w:rsid w:val="003E12D7"/>
    <w:rPr>
      <w:rFonts w:ascii="Calibri" w:eastAsia="Times New Roman" w:hAnsi="Calibri" w:cs="Calibri"/>
      <w:b/>
      <w:i w:val="0"/>
      <w:color w:val="000000"/>
    </w:rPr>
  </w:style>
  <w:style w:type="character" w:customStyle="1" w:styleId="WW8Num13z1">
    <w:name w:val="WW8Num13z1"/>
    <w:rsid w:val="003E12D7"/>
  </w:style>
  <w:style w:type="character" w:customStyle="1" w:styleId="WW8Num13z2">
    <w:name w:val="WW8Num13z2"/>
    <w:rsid w:val="003E12D7"/>
  </w:style>
  <w:style w:type="character" w:customStyle="1" w:styleId="WW8Num13z3">
    <w:name w:val="WW8Num13z3"/>
    <w:rsid w:val="003E12D7"/>
  </w:style>
  <w:style w:type="character" w:customStyle="1" w:styleId="WW8Num13z4">
    <w:name w:val="WW8Num13z4"/>
    <w:rsid w:val="003E12D7"/>
  </w:style>
  <w:style w:type="character" w:customStyle="1" w:styleId="WW8Num13z5">
    <w:name w:val="WW8Num13z5"/>
    <w:rsid w:val="003E12D7"/>
  </w:style>
  <w:style w:type="character" w:customStyle="1" w:styleId="WW8Num13z6">
    <w:name w:val="WW8Num13z6"/>
    <w:rsid w:val="003E12D7"/>
  </w:style>
  <w:style w:type="character" w:customStyle="1" w:styleId="WW8Num13z7">
    <w:name w:val="WW8Num13z7"/>
    <w:rsid w:val="003E12D7"/>
  </w:style>
  <w:style w:type="character" w:customStyle="1" w:styleId="WW8Num13z8">
    <w:name w:val="WW8Num13z8"/>
    <w:rsid w:val="003E12D7"/>
  </w:style>
  <w:style w:type="character" w:customStyle="1" w:styleId="WW8Num14z0">
    <w:name w:val="WW8Num14z0"/>
    <w:rsid w:val="003E12D7"/>
    <w:rPr>
      <w:rFonts w:ascii="OpenSymbol" w:hAnsi="OpenSymbol" w:cs="OpenSymbol"/>
    </w:rPr>
  </w:style>
  <w:style w:type="character" w:customStyle="1" w:styleId="WW8Num14z1">
    <w:name w:val="WW8Num14z1"/>
    <w:rsid w:val="003E12D7"/>
  </w:style>
  <w:style w:type="character" w:customStyle="1" w:styleId="WW8Num14z2">
    <w:name w:val="WW8Num14z2"/>
    <w:rsid w:val="003E12D7"/>
  </w:style>
  <w:style w:type="character" w:customStyle="1" w:styleId="WW8Num14z3">
    <w:name w:val="WW8Num14z3"/>
    <w:rsid w:val="003E12D7"/>
  </w:style>
  <w:style w:type="character" w:customStyle="1" w:styleId="WW8Num14z4">
    <w:name w:val="WW8Num14z4"/>
    <w:rsid w:val="003E12D7"/>
  </w:style>
  <w:style w:type="character" w:customStyle="1" w:styleId="WW8Num14z5">
    <w:name w:val="WW8Num14z5"/>
    <w:rsid w:val="003E12D7"/>
  </w:style>
  <w:style w:type="character" w:customStyle="1" w:styleId="WW8Num14z6">
    <w:name w:val="WW8Num14z6"/>
    <w:rsid w:val="003E12D7"/>
  </w:style>
  <w:style w:type="character" w:customStyle="1" w:styleId="WW8Num14z7">
    <w:name w:val="WW8Num14z7"/>
    <w:rsid w:val="003E12D7"/>
  </w:style>
  <w:style w:type="character" w:customStyle="1" w:styleId="WW8Num14z8">
    <w:name w:val="WW8Num14z8"/>
    <w:rsid w:val="003E12D7"/>
  </w:style>
  <w:style w:type="character" w:customStyle="1" w:styleId="WW8Num15z0">
    <w:name w:val="WW8Num15z0"/>
    <w:rsid w:val="003E12D7"/>
    <w:rPr>
      <w:rFonts w:ascii="Calibri" w:eastAsia="Times New Roman" w:hAnsi="Calibri" w:cs="Calibri"/>
      <w:b w:val="0"/>
    </w:rPr>
  </w:style>
  <w:style w:type="character" w:customStyle="1" w:styleId="WW8Num15z1">
    <w:name w:val="WW8Num15z1"/>
    <w:rsid w:val="003E12D7"/>
  </w:style>
  <w:style w:type="character" w:customStyle="1" w:styleId="WW8Num15z2">
    <w:name w:val="WW8Num15z2"/>
    <w:rsid w:val="003E12D7"/>
  </w:style>
  <w:style w:type="character" w:customStyle="1" w:styleId="WW8Num15z3">
    <w:name w:val="WW8Num15z3"/>
    <w:rsid w:val="003E12D7"/>
  </w:style>
  <w:style w:type="character" w:customStyle="1" w:styleId="WW8Num15z4">
    <w:name w:val="WW8Num15z4"/>
    <w:rsid w:val="003E12D7"/>
  </w:style>
  <w:style w:type="character" w:customStyle="1" w:styleId="WW8Num15z5">
    <w:name w:val="WW8Num15z5"/>
    <w:rsid w:val="003E12D7"/>
  </w:style>
  <w:style w:type="character" w:customStyle="1" w:styleId="WW8Num15z6">
    <w:name w:val="WW8Num15z6"/>
    <w:rsid w:val="003E12D7"/>
  </w:style>
  <w:style w:type="character" w:customStyle="1" w:styleId="WW8Num15z7">
    <w:name w:val="WW8Num15z7"/>
    <w:rsid w:val="003E12D7"/>
  </w:style>
  <w:style w:type="character" w:customStyle="1" w:styleId="WW8Num15z8">
    <w:name w:val="WW8Num15z8"/>
    <w:rsid w:val="003E12D7"/>
  </w:style>
  <w:style w:type="character" w:customStyle="1" w:styleId="WW8Num16z0">
    <w:name w:val="WW8Num16z0"/>
    <w:rsid w:val="003E12D7"/>
    <w:rPr>
      <w:rFonts w:ascii="Calibri" w:eastAsia="Times New Roman" w:hAnsi="Calibri" w:cs="Calibri"/>
      <w:b w:val="0"/>
    </w:rPr>
  </w:style>
  <w:style w:type="character" w:customStyle="1" w:styleId="WW8Num16z1">
    <w:name w:val="WW8Num16z1"/>
    <w:rsid w:val="003E12D7"/>
  </w:style>
  <w:style w:type="character" w:customStyle="1" w:styleId="WW8Num16z2">
    <w:name w:val="WW8Num16z2"/>
    <w:rsid w:val="003E12D7"/>
  </w:style>
  <w:style w:type="character" w:customStyle="1" w:styleId="WW8Num16z3">
    <w:name w:val="WW8Num16z3"/>
    <w:rsid w:val="003E12D7"/>
  </w:style>
  <w:style w:type="character" w:customStyle="1" w:styleId="WW8Num16z4">
    <w:name w:val="WW8Num16z4"/>
    <w:rsid w:val="003E12D7"/>
  </w:style>
  <w:style w:type="character" w:customStyle="1" w:styleId="WW8Num16z5">
    <w:name w:val="WW8Num16z5"/>
    <w:rsid w:val="003E12D7"/>
  </w:style>
  <w:style w:type="character" w:customStyle="1" w:styleId="WW8Num16z6">
    <w:name w:val="WW8Num16z6"/>
    <w:rsid w:val="003E12D7"/>
  </w:style>
  <w:style w:type="character" w:customStyle="1" w:styleId="WW8Num16z7">
    <w:name w:val="WW8Num16z7"/>
    <w:rsid w:val="003E12D7"/>
  </w:style>
  <w:style w:type="character" w:customStyle="1" w:styleId="WW8Num16z8">
    <w:name w:val="WW8Num16z8"/>
    <w:rsid w:val="003E12D7"/>
  </w:style>
  <w:style w:type="character" w:customStyle="1" w:styleId="WW8Num17z0">
    <w:name w:val="WW8Num17z0"/>
    <w:rsid w:val="003E12D7"/>
    <w:rPr>
      <w:rFonts w:ascii="Calibri" w:hAnsi="Calibri" w:cs="Calibri"/>
      <w:b w:val="0"/>
      <w:i w:val="0"/>
    </w:rPr>
  </w:style>
  <w:style w:type="character" w:customStyle="1" w:styleId="WW8Num17z1">
    <w:name w:val="WW8Num17z1"/>
    <w:rsid w:val="003E12D7"/>
  </w:style>
  <w:style w:type="character" w:customStyle="1" w:styleId="WW8Num17z2">
    <w:name w:val="WW8Num17z2"/>
    <w:rsid w:val="003E12D7"/>
  </w:style>
  <w:style w:type="character" w:customStyle="1" w:styleId="WW8Num17z3">
    <w:name w:val="WW8Num17z3"/>
    <w:rsid w:val="003E12D7"/>
  </w:style>
  <w:style w:type="character" w:customStyle="1" w:styleId="WW8Num17z4">
    <w:name w:val="WW8Num17z4"/>
    <w:rsid w:val="003E12D7"/>
  </w:style>
  <w:style w:type="character" w:customStyle="1" w:styleId="WW8Num17z5">
    <w:name w:val="WW8Num17z5"/>
    <w:rsid w:val="003E12D7"/>
  </w:style>
  <w:style w:type="character" w:customStyle="1" w:styleId="WW8Num17z6">
    <w:name w:val="WW8Num17z6"/>
    <w:rsid w:val="003E12D7"/>
  </w:style>
  <w:style w:type="character" w:customStyle="1" w:styleId="WW8Num17z7">
    <w:name w:val="WW8Num17z7"/>
    <w:rsid w:val="003E12D7"/>
  </w:style>
  <w:style w:type="character" w:customStyle="1" w:styleId="WW8Num17z8">
    <w:name w:val="WW8Num17z8"/>
    <w:rsid w:val="003E12D7"/>
  </w:style>
  <w:style w:type="character" w:customStyle="1" w:styleId="WW8Num18z0">
    <w:name w:val="WW8Num18z0"/>
    <w:rsid w:val="003E12D7"/>
    <w:rPr>
      <w:b w:val="0"/>
      <w:i w:val="0"/>
    </w:rPr>
  </w:style>
  <w:style w:type="character" w:customStyle="1" w:styleId="WW8Num18z1">
    <w:name w:val="WW8Num18z1"/>
    <w:rsid w:val="003E12D7"/>
  </w:style>
  <w:style w:type="character" w:customStyle="1" w:styleId="WW8Num18z2">
    <w:name w:val="WW8Num18z2"/>
    <w:rsid w:val="003E12D7"/>
  </w:style>
  <w:style w:type="character" w:customStyle="1" w:styleId="WW8Num18z3">
    <w:name w:val="WW8Num18z3"/>
    <w:rsid w:val="003E12D7"/>
  </w:style>
  <w:style w:type="character" w:customStyle="1" w:styleId="WW8Num18z4">
    <w:name w:val="WW8Num18z4"/>
    <w:rsid w:val="003E12D7"/>
  </w:style>
  <w:style w:type="character" w:customStyle="1" w:styleId="WW8Num18z5">
    <w:name w:val="WW8Num18z5"/>
    <w:rsid w:val="003E12D7"/>
  </w:style>
  <w:style w:type="character" w:customStyle="1" w:styleId="WW8Num18z6">
    <w:name w:val="WW8Num18z6"/>
    <w:rsid w:val="003E12D7"/>
  </w:style>
  <w:style w:type="character" w:customStyle="1" w:styleId="WW8Num18z7">
    <w:name w:val="WW8Num18z7"/>
    <w:rsid w:val="003E12D7"/>
  </w:style>
  <w:style w:type="character" w:customStyle="1" w:styleId="WW8Num18z8">
    <w:name w:val="WW8Num18z8"/>
    <w:rsid w:val="003E12D7"/>
  </w:style>
  <w:style w:type="character" w:customStyle="1" w:styleId="WW8Num19z0">
    <w:name w:val="WW8Num19z0"/>
    <w:rsid w:val="003E12D7"/>
  </w:style>
  <w:style w:type="character" w:customStyle="1" w:styleId="WW8Num19z1">
    <w:name w:val="WW8Num19z1"/>
    <w:rsid w:val="003E12D7"/>
  </w:style>
  <w:style w:type="character" w:customStyle="1" w:styleId="WW8Num19z2">
    <w:name w:val="WW8Num19z2"/>
    <w:rsid w:val="003E12D7"/>
  </w:style>
  <w:style w:type="character" w:customStyle="1" w:styleId="WW8Num19z3">
    <w:name w:val="WW8Num19z3"/>
    <w:rsid w:val="003E12D7"/>
  </w:style>
  <w:style w:type="character" w:customStyle="1" w:styleId="WW8Num19z4">
    <w:name w:val="WW8Num19z4"/>
    <w:rsid w:val="003E12D7"/>
  </w:style>
  <w:style w:type="character" w:customStyle="1" w:styleId="WW8Num19z5">
    <w:name w:val="WW8Num19z5"/>
    <w:rsid w:val="003E12D7"/>
  </w:style>
  <w:style w:type="character" w:customStyle="1" w:styleId="WW8Num19z6">
    <w:name w:val="WW8Num19z6"/>
    <w:rsid w:val="003E12D7"/>
  </w:style>
  <w:style w:type="character" w:customStyle="1" w:styleId="WW8Num19z7">
    <w:name w:val="WW8Num19z7"/>
    <w:rsid w:val="003E12D7"/>
  </w:style>
  <w:style w:type="character" w:customStyle="1" w:styleId="WW8Num19z8">
    <w:name w:val="WW8Num19z8"/>
    <w:rsid w:val="003E12D7"/>
  </w:style>
  <w:style w:type="character" w:customStyle="1" w:styleId="WW8Num20z0">
    <w:name w:val="WW8Num20z0"/>
    <w:rsid w:val="003E12D7"/>
    <w:rPr>
      <w:rFonts w:ascii="Calibri" w:hAnsi="Calibri" w:cs="Calibri"/>
      <w:b w:val="0"/>
    </w:rPr>
  </w:style>
  <w:style w:type="character" w:customStyle="1" w:styleId="WW8Num20z1">
    <w:name w:val="WW8Num20z1"/>
    <w:rsid w:val="003E12D7"/>
  </w:style>
  <w:style w:type="character" w:customStyle="1" w:styleId="WW8Num20z2">
    <w:name w:val="WW8Num20z2"/>
    <w:rsid w:val="003E12D7"/>
  </w:style>
  <w:style w:type="character" w:customStyle="1" w:styleId="WW8Num20z3">
    <w:name w:val="WW8Num20z3"/>
    <w:rsid w:val="003E12D7"/>
  </w:style>
  <w:style w:type="character" w:customStyle="1" w:styleId="WW8Num20z4">
    <w:name w:val="WW8Num20z4"/>
    <w:rsid w:val="003E12D7"/>
  </w:style>
  <w:style w:type="character" w:customStyle="1" w:styleId="WW8Num20z5">
    <w:name w:val="WW8Num20z5"/>
    <w:rsid w:val="003E12D7"/>
  </w:style>
  <w:style w:type="character" w:customStyle="1" w:styleId="WW8Num20z6">
    <w:name w:val="WW8Num20z6"/>
    <w:rsid w:val="003E12D7"/>
  </w:style>
  <w:style w:type="character" w:customStyle="1" w:styleId="WW8Num20z7">
    <w:name w:val="WW8Num20z7"/>
    <w:rsid w:val="003E12D7"/>
  </w:style>
  <w:style w:type="character" w:customStyle="1" w:styleId="WW8Num20z8">
    <w:name w:val="WW8Num20z8"/>
    <w:rsid w:val="003E12D7"/>
  </w:style>
  <w:style w:type="character" w:customStyle="1" w:styleId="WW8Num21z0">
    <w:name w:val="WW8Num21z0"/>
    <w:rsid w:val="003E12D7"/>
  </w:style>
  <w:style w:type="character" w:customStyle="1" w:styleId="WW8Num21z1">
    <w:name w:val="WW8Num21z1"/>
    <w:rsid w:val="003E12D7"/>
  </w:style>
  <w:style w:type="character" w:customStyle="1" w:styleId="WW8Num21z2">
    <w:name w:val="WW8Num21z2"/>
    <w:rsid w:val="003E12D7"/>
  </w:style>
  <w:style w:type="character" w:customStyle="1" w:styleId="WW8Num21z3">
    <w:name w:val="WW8Num21z3"/>
    <w:rsid w:val="003E12D7"/>
  </w:style>
  <w:style w:type="character" w:customStyle="1" w:styleId="WW8Num21z4">
    <w:name w:val="WW8Num21z4"/>
    <w:rsid w:val="003E12D7"/>
  </w:style>
  <w:style w:type="character" w:customStyle="1" w:styleId="WW8Num21z5">
    <w:name w:val="WW8Num21z5"/>
    <w:rsid w:val="003E12D7"/>
  </w:style>
  <w:style w:type="character" w:customStyle="1" w:styleId="WW8Num21z6">
    <w:name w:val="WW8Num21z6"/>
    <w:rsid w:val="003E12D7"/>
  </w:style>
  <w:style w:type="character" w:customStyle="1" w:styleId="WW8Num21z7">
    <w:name w:val="WW8Num21z7"/>
    <w:rsid w:val="003E12D7"/>
  </w:style>
  <w:style w:type="character" w:customStyle="1" w:styleId="WW8Num21z8">
    <w:name w:val="WW8Num21z8"/>
    <w:rsid w:val="003E12D7"/>
  </w:style>
  <w:style w:type="character" w:customStyle="1" w:styleId="WW8Num22z0">
    <w:name w:val="WW8Num22z0"/>
    <w:rsid w:val="003E12D7"/>
    <w:rPr>
      <w:i w:val="0"/>
    </w:rPr>
  </w:style>
  <w:style w:type="character" w:customStyle="1" w:styleId="WW8Num22z1">
    <w:name w:val="WW8Num22z1"/>
    <w:rsid w:val="003E12D7"/>
  </w:style>
  <w:style w:type="character" w:customStyle="1" w:styleId="WW8Num22z2">
    <w:name w:val="WW8Num22z2"/>
    <w:rsid w:val="003E12D7"/>
  </w:style>
  <w:style w:type="character" w:customStyle="1" w:styleId="WW8Num22z3">
    <w:name w:val="WW8Num22z3"/>
    <w:rsid w:val="003E12D7"/>
  </w:style>
  <w:style w:type="character" w:customStyle="1" w:styleId="WW8Num22z4">
    <w:name w:val="WW8Num22z4"/>
    <w:rsid w:val="003E12D7"/>
  </w:style>
  <w:style w:type="character" w:customStyle="1" w:styleId="WW8Num22z5">
    <w:name w:val="WW8Num22z5"/>
    <w:rsid w:val="003E12D7"/>
  </w:style>
  <w:style w:type="character" w:customStyle="1" w:styleId="WW8Num22z6">
    <w:name w:val="WW8Num22z6"/>
    <w:rsid w:val="003E12D7"/>
  </w:style>
  <w:style w:type="character" w:customStyle="1" w:styleId="WW8Num22z7">
    <w:name w:val="WW8Num22z7"/>
    <w:rsid w:val="003E12D7"/>
  </w:style>
  <w:style w:type="character" w:customStyle="1" w:styleId="WW8Num22z8">
    <w:name w:val="WW8Num22z8"/>
    <w:rsid w:val="003E12D7"/>
  </w:style>
  <w:style w:type="character" w:customStyle="1" w:styleId="WW8Num23z0">
    <w:name w:val="WW8Num23z0"/>
    <w:rsid w:val="003E12D7"/>
  </w:style>
  <w:style w:type="character" w:customStyle="1" w:styleId="WW8Num23z1">
    <w:name w:val="WW8Num23z1"/>
    <w:rsid w:val="003E12D7"/>
  </w:style>
  <w:style w:type="character" w:customStyle="1" w:styleId="WW8Num23z2">
    <w:name w:val="WW8Num23z2"/>
    <w:rsid w:val="003E12D7"/>
  </w:style>
  <w:style w:type="character" w:customStyle="1" w:styleId="WW8Num23z3">
    <w:name w:val="WW8Num23z3"/>
    <w:rsid w:val="003E12D7"/>
  </w:style>
  <w:style w:type="character" w:customStyle="1" w:styleId="WW8Num23z4">
    <w:name w:val="WW8Num23z4"/>
    <w:rsid w:val="003E12D7"/>
  </w:style>
  <w:style w:type="character" w:customStyle="1" w:styleId="WW8Num23z5">
    <w:name w:val="WW8Num23z5"/>
    <w:rsid w:val="003E12D7"/>
  </w:style>
  <w:style w:type="character" w:customStyle="1" w:styleId="WW8Num23z6">
    <w:name w:val="WW8Num23z6"/>
    <w:rsid w:val="003E12D7"/>
  </w:style>
  <w:style w:type="character" w:customStyle="1" w:styleId="WW8Num23z7">
    <w:name w:val="WW8Num23z7"/>
    <w:rsid w:val="003E12D7"/>
  </w:style>
  <w:style w:type="character" w:customStyle="1" w:styleId="WW8Num23z8">
    <w:name w:val="WW8Num23z8"/>
    <w:rsid w:val="003E12D7"/>
  </w:style>
  <w:style w:type="character" w:customStyle="1" w:styleId="WW8Num24z0">
    <w:name w:val="WW8Num24z0"/>
    <w:rsid w:val="003E12D7"/>
  </w:style>
  <w:style w:type="character" w:customStyle="1" w:styleId="WW8Num24z1">
    <w:name w:val="WW8Num24z1"/>
    <w:rsid w:val="003E12D7"/>
  </w:style>
  <w:style w:type="character" w:customStyle="1" w:styleId="WW8Num24z2">
    <w:name w:val="WW8Num24z2"/>
    <w:rsid w:val="003E12D7"/>
  </w:style>
  <w:style w:type="character" w:customStyle="1" w:styleId="WW8Num24z3">
    <w:name w:val="WW8Num24z3"/>
    <w:rsid w:val="003E12D7"/>
  </w:style>
  <w:style w:type="character" w:customStyle="1" w:styleId="WW8Num24z4">
    <w:name w:val="WW8Num24z4"/>
    <w:rsid w:val="003E12D7"/>
  </w:style>
  <w:style w:type="character" w:customStyle="1" w:styleId="WW8Num24z5">
    <w:name w:val="WW8Num24z5"/>
    <w:rsid w:val="003E12D7"/>
  </w:style>
  <w:style w:type="character" w:customStyle="1" w:styleId="WW8Num24z6">
    <w:name w:val="WW8Num24z6"/>
    <w:rsid w:val="003E12D7"/>
  </w:style>
  <w:style w:type="character" w:customStyle="1" w:styleId="WW8Num24z7">
    <w:name w:val="WW8Num24z7"/>
    <w:rsid w:val="003E12D7"/>
  </w:style>
  <w:style w:type="character" w:customStyle="1" w:styleId="WW8Num24z8">
    <w:name w:val="WW8Num24z8"/>
    <w:rsid w:val="003E12D7"/>
  </w:style>
  <w:style w:type="character" w:customStyle="1" w:styleId="WW8Num25z0">
    <w:name w:val="WW8Num25z0"/>
    <w:rsid w:val="003E12D7"/>
  </w:style>
  <w:style w:type="character" w:customStyle="1" w:styleId="WW8Num25z1">
    <w:name w:val="WW8Num25z1"/>
    <w:rsid w:val="003E12D7"/>
  </w:style>
  <w:style w:type="character" w:customStyle="1" w:styleId="WW8Num25z2">
    <w:name w:val="WW8Num25z2"/>
    <w:rsid w:val="003E12D7"/>
  </w:style>
  <w:style w:type="character" w:customStyle="1" w:styleId="WW8Num25z3">
    <w:name w:val="WW8Num25z3"/>
    <w:rsid w:val="003E12D7"/>
  </w:style>
  <w:style w:type="character" w:customStyle="1" w:styleId="WW8Num25z4">
    <w:name w:val="WW8Num25z4"/>
    <w:rsid w:val="003E12D7"/>
  </w:style>
  <w:style w:type="character" w:customStyle="1" w:styleId="WW8Num25z5">
    <w:name w:val="WW8Num25z5"/>
    <w:rsid w:val="003E12D7"/>
  </w:style>
  <w:style w:type="character" w:customStyle="1" w:styleId="WW8Num25z6">
    <w:name w:val="WW8Num25z6"/>
    <w:rsid w:val="003E12D7"/>
  </w:style>
  <w:style w:type="character" w:customStyle="1" w:styleId="WW8Num25z7">
    <w:name w:val="WW8Num25z7"/>
    <w:rsid w:val="003E12D7"/>
  </w:style>
  <w:style w:type="character" w:customStyle="1" w:styleId="WW8Num25z8">
    <w:name w:val="WW8Num25z8"/>
    <w:rsid w:val="003E12D7"/>
  </w:style>
  <w:style w:type="character" w:customStyle="1" w:styleId="WW8Num26z0">
    <w:name w:val="WW8Num26z0"/>
    <w:rsid w:val="003E12D7"/>
  </w:style>
  <w:style w:type="character" w:customStyle="1" w:styleId="WW8Num26z1">
    <w:name w:val="WW8Num26z1"/>
    <w:rsid w:val="003E12D7"/>
  </w:style>
  <w:style w:type="character" w:customStyle="1" w:styleId="WW8Num26z2">
    <w:name w:val="WW8Num26z2"/>
    <w:rsid w:val="003E12D7"/>
  </w:style>
  <w:style w:type="character" w:customStyle="1" w:styleId="WW8Num26z3">
    <w:name w:val="WW8Num26z3"/>
    <w:rsid w:val="003E12D7"/>
  </w:style>
  <w:style w:type="character" w:customStyle="1" w:styleId="WW8Num26z4">
    <w:name w:val="WW8Num26z4"/>
    <w:rsid w:val="003E12D7"/>
  </w:style>
  <w:style w:type="character" w:customStyle="1" w:styleId="WW8Num26z5">
    <w:name w:val="WW8Num26z5"/>
    <w:rsid w:val="003E12D7"/>
  </w:style>
  <w:style w:type="character" w:customStyle="1" w:styleId="WW8Num26z6">
    <w:name w:val="WW8Num26z6"/>
    <w:rsid w:val="003E12D7"/>
  </w:style>
  <w:style w:type="character" w:customStyle="1" w:styleId="WW8Num26z7">
    <w:name w:val="WW8Num26z7"/>
    <w:rsid w:val="003E12D7"/>
  </w:style>
  <w:style w:type="character" w:customStyle="1" w:styleId="WW8Num26z8">
    <w:name w:val="WW8Num26z8"/>
    <w:rsid w:val="003E12D7"/>
  </w:style>
  <w:style w:type="character" w:customStyle="1" w:styleId="WW8Num27z0">
    <w:name w:val="WW8Num27z0"/>
    <w:rsid w:val="003E12D7"/>
    <w:rPr>
      <w:rFonts w:ascii="Calibri" w:hAnsi="Calibri" w:cs="Calibri" w:hint="default"/>
    </w:rPr>
  </w:style>
  <w:style w:type="character" w:customStyle="1" w:styleId="WW8Num28z0">
    <w:name w:val="WW8Num28z0"/>
    <w:rsid w:val="003E12D7"/>
    <w:rPr>
      <w:rFonts w:ascii="Symbol" w:hAnsi="Symbol" w:cs="Symbol"/>
    </w:rPr>
  </w:style>
  <w:style w:type="character" w:customStyle="1" w:styleId="WW8Num28z1">
    <w:name w:val="WW8Num28z1"/>
    <w:rsid w:val="003E12D7"/>
  </w:style>
  <w:style w:type="character" w:customStyle="1" w:styleId="WW8Num28z2">
    <w:name w:val="WW8Num28z2"/>
    <w:rsid w:val="003E12D7"/>
  </w:style>
  <w:style w:type="character" w:customStyle="1" w:styleId="WW8Num28z3">
    <w:name w:val="WW8Num28z3"/>
    <w:rsid w:val="003E12D7"/>
  </w:style>
  <w:style w:type="character" w:customStyle="1" w:styleId="WW8Num28z4">
    <w:name w:val="WW8Num28z4"/>
    <w:rsid w:val="003E12D7"/>
  </w:style>
  <w:style w:type="character" w:customStyle="1" w:styleId="WW8Num28z5">
    <w:name w:val="WW8Num28z5"/>
    <w:rsid w:val="003E12D7"/>
  </w:style>
  <w:style w:type="character" w:customStyle="1" w:styleId="WW8Num28z6">
    <w:name w:val="WW8Num28z6"/>
    <w:rsid w:val="003E12D7"/>
  </w:style>
  <w:style w:type="character" w:customStyle="1" w:styleId="WW8Num28z7">
    <w:name w:val="WW8Num28z7"/>
    <w:rsid w:val="003E12D7"/>
  </w:style>
  <w:style w:type="character" w:customStyle="1" w:styleId="WW8Num28z8">
    <w:name w:val="WW8Num28z8"/>
    <w:rsid w:val="003E12D7"/>
  </w:style>
  <w:style w:type="character" w:customStyle="1" w:styleId="WW8Num29z0">
    <w:name w:val="WW8Num29z0"/>
    <w:rsid w:val="003E12D7"/>
    <w:rPr>
      <w:rFonts w:ascii="Symbol" w:hAnsi="Symbol" w:cs="Symbol"/>
    </w:rPr>
  </w:style>
  <w:style w:type="character" w:customStyle="1" w:styleId="WW8Num29z1">
    <w:name w:val="WW8Num29z1"/>
    <w:rsid w:val="003E12D7"/>
  </w:style>
  <w:style w:type="character" w:customStyle="1" w:styleId="WW8Num29z2">
    <w:name w:val="WW8Num29z2"/>
    <w:rsid w:val="003E12D7"/>
  </w:style>
  <w:style w:type="character" w:customStyle="1" w:styleId="WW8Num29z3">
    <w:name w:val="WW8Num29z3"/>
    <w:rsid w:val="003E12D7"/>
  </w:style>
  <w:style w:type="character" w:customStyle="1" w:styleId="WW8Num29z4">
    <w:name w:val="WW8Num29z4"/>
    <w:rsid w:val="003E12D7"/>
  </w:style>
  <w:style w:type="character" w:customStyle="1" w:styleId="WW8Num29z5">
    <w:name w:val="WW8Num29z5"/>
    <w:rsid w:val="003E12D7"/>
  </w:style>
  <w:style w:type="character" w:customStyle="1" w:styleId="WW8Num29z6">
    <w:name w:val="WW8Num29z6"/>
    <w:rsid w:val="003E12D7"/>
  </w:style>
  <w:style w:type="character" w:customStyle="1" w:styleId="WW8Num29z7">
    <w:name w:val="WW8Num29z7"/>
    <w:rsid w:val="003E12D7"/>
  </w:style>
  <w:style w:type="character" w:customStyle="1" w:styleId="WW8Num29z8">
    <w:name w:val="WW8Num29z8"/>
    <w:rsid w:val="003E12D7"/>
  </w:style>
  <w:style w:type="character" w:customStyle="1" w:styleId="WW8Num30z0">
    <w:name w:val="WW8Num30z0"/>
    <w:rsid w:val="003E12D7"/>
    <w:rPr>
      <w:rFonts w:ascii="Calibri" w:hAnsi="Calibri" w:cs="Calibri"/>
      <w:b/>
      <w:bCs/>
    </w:rPr>
  </w:style>
  <w:style w:type="character" w:customStyle="1" w:styleId="WW8Num30z1">
    <w:name w:val="WW8Num30z1"/>
    <w:rsid w:val="003E12D7"/>
  </w:style>
  <w:style w:type="character" w:customStyle="1" w:styleId="WW8Num30z2">
    <w:name w:val="WW8Num30z2"/>
    <w:rsid w:val="003E12D7"/>
  </w:style>
  <w:style w:type="character" w:customStyle="1" w:styleId="WW8Num30z3">
    <w:name w:val="WW8Num30z3"/>
    <w:rsid w:val="003E12D7"/>
  </w:style>
  <w:style w:type="character" w:customStyle="1" w:styleId="WW8Num30z4">
    <w:name w:val="WW8Num30z4"/>
    <w:rsid w:val="003E12D7"/>
  </w:style>
  <w:style w:type="character" w:customStyle="1" w:styleId="WW8Num30z5">
    <w:name w:val="WW8Num30z5"/>
    <w:rsid w:val="003E12D7"/>
  </w:style>
  <w:style w:type="character" w:customStyle="1" w:styleId="WW8Num30z6">
    <w:name w:val="WW8Num30z6"/>
    <w:rsid w:val="003E12D7"/>
  </w:style>
  <w:style w:type="character" w:customStyle="1" w:styleId="WW8Num30z7">
    <w:name w:val="WW8Num30z7"/>
    <w:rsid w:val="003E12D7"/>
  </w:style>
  <w:style w:type="character" w:customStyle="1" w:styleId="WW8Num30z8">
    <w:name w:val="WW8Num30z8"/>
    <w:rsid w:val="003E12D7"/>
  </w:style>
  <w:style w:type="character" w:customStyle="1" w:styleId="WW8Num31z0">
    <w:name w:val="WW8Num31z0"/>
    <w:rsid w:val="003E12D7"/>
    <w:rPr>
      <w:i w:val="0"/>
      <w:shd w:val="clear" w:color="auto" w:fill="FFFF00"/>
    </w:rPr>
  </w:style>
  <w:style w:type="character" w:customStyle="1" w:styleId="WW8Num31z1">
    <w:name w:val="WW8Num31z1"/>
    <w:rsid w:val="003E12D7"/>
  </w:style>
  <w:style w:type="character" w:customStyle="1" w:styleId="WW8Num31z2">
    <w:name w:val="WW8Num31z2"/>
    <w:rsid w:val="003E12D7"/>
  </w:style>
  <w:style w:type="character" w:customStyle="1" w:styleId="WW8Num31z3">
    <w:name w:val="WW8Num31z3"/>
    <w:rsid w:val="003E12D7"/>
  </w:style>
  <w:style w:type="character" w:customStyle="1" w:styleId="WW8Num31z4">
    <w:name w:val="WW8Num31z4"/>
    <w:rsid w:val="003E12D7"/>
  </w:style>
  <w:style w:type="character" w:customStyle="1" w:styleId="WW8Num31z5">
    <w:name w:val="WW8Num31z5"/>
    <w:rsid w:val="003E12D7"/>
  </w:style>
  <w:style w:type="character" w:customStyle="1" w:styleId="WW8Num31z6">
    <w:name w:val="WW8Num31z6"/>
    <w:rsid w:val="003E12D7"/>
  </w:style>
  <w:style w:type="character" w:customStyle="1" w:styleId="WW8Num31z7">
    <w:name w:val="WW8Num31z7"/>
    <w:rsid w:val="003E12D7"/>
  </w:style>
  <w:style w:type="character" w:customStyle="1" w:styleId="WW8Num31z8">
    <w:name w:val="WW8Num31z8"/>
    <w:rsid w:val="003E12D7"/>
  </w:style>
  <w:style w:type="character" w:customStyle="1" w:styleId="WW8Num32z0">
    <w:name w:val="WW8Num32z0"/>
    <w:rsid w:val="003E12D7"/>
  </w:style>
  <w:style w:type="character" w:customStyle="1" w:styleId="WW8Num32z1">
    <w:name w:val="WW8Num32z1"/>
    <w:rsid w:val="003E12D7"/>
  </w:style>
  <w:style w:type="character" w:customStyle="1" w:styleId="WW8Num32z2">
    <w:name w:val="WW8Num32z2"/>
    <w:rsid w:val="003E12D7"/>
  </w:style>
  <w:style w:type="character" w:customStyle="1" w:styleId="WW8Num32z3">
    <w:name w:val="WW8Num32z3"/>
    <w:rsid w:val="003E12D7"/>
  </w:style>
  <w:style w:type="character" w:customStyle="1" w:styleId="WW8Num32z4">
    <w:name w:val="WW8Num32z4"/>
    <w:rsid w:val="003E12D7"/>
  </w:style>
  <w:style w:type="character" w:customStyle="1" w:styleId="WW8Num32z5">
    <w:name w:val="WW8Num32z5"/>
    <w:rsid w:val="003E12D7"/>
  </w:style>
  <w:style w:type="character" w:customStyle="1" w:styleId="WW8Num32z6">
    <w:name w:val="WW8Num32z6"/>
    <w:rsid w:val="003E12D7"/>
  </w:style>
  <w:style w:type="character" w:customStyle="1" w:styleId="WW8Num32z7">
    <w:name w:val="WW8Num32z7"/>
    <w:rsid w:val="003E12D7"/>
  </w:style>
  <w:style w:type="character" w:customStyle="1" w:styleId="WW8Num32z8">
    <w:name w:val="WW8Num32z8"/>
    <w:rsid w:val="003E12D7"/>
  </w:style>
  <w:style w:type="character" w:customStyle="1" w:styleId="WW8Num33z0">
    <w:name w:val="WW8Num33z0"/>
    <w:rsid w:val="003E12D7"/>
  </w:style>
  <w:style w:type="character" w:customStyle="1" w:styleId="WW8Num33z1">
    <w:name w:val="WW8Num33z1"/>
    <w:rsid w:val="003E12D7"/>
  </w:style>
  <w:style w:type="character" w:customStyle="1" w:styleId="WW8Num33z2">
    <w:name w:val="WW8Num33z2"/>
    <w:rsid w:val="003E12D7"/>
  </w:style>
  <w:style w:type="character" w:customStyle="1" w:styleId="WW8Num33z3">
    <w:name w:val="WW8Num33z3"/>
    <w:rsid w:val="003E12D7"/>
  </w:style>
  <w:style w:type="character" w:customStyle="1" w:styleId="WW8Num33z4">
    <w:name w:val="WW8Num33z4"/>
    <w:rsid w:val="003E12D7"/>
  </w:style>
  <w:style w:type="character" w:customStyle="1" w:styleId="WW8Num33z5">
    <w:name w:val="WW8Num33z5"/>
    <w:rsid w:val="003E12D7"/>
  </w:style>
  <w:style w:type="character" w:customStyle="1" w:styleId="WW8Num33z6">
    <w:name w:val="WW8Num33z6"/>
    <w:rsid w:val="003E12D7"/>
  </w:style>
  <w:style w:type="character" w:customStyle="1" w:styleId="WW8Num33z7">
    <w:name w:val="WW8Num33z7"/>
    <w:rsid w:val="003E12D7"/>
  </w:style>
  <w:style w:type="character" w:customStyle="1" w:styleId="WW8Num33z8">
    <w:name w:val="WW8Num33z8"/>
    <w:rsid w:val="003E12D7"/>
  </w:style>
  <w:style w:type="character" w:customStyle="1" w:styleId="WW8Num34z0">
    <w:name w:val="WW8Num34z0"/>
    <w:rsid w:val="003E12D7"/>
    <w:rPr>
      <w:rFonts w:ascii="Symbol" w:hAnsi="Symbol" w:cs="Symbol"/>
    </w:rPr>
  </w:style>
  <w:style w:type="character" w:customStyle="1" w:styleId="WW8Num34z1">
    <w:name w:val="WW8Num34z1"/>
    <w:rsid w:val="003E12D7"/>
  </w:style>
  <w:style w:type="character" w:customStyle="1" w:styleId="WW8Num34z2">
    <w:name w:val="WW8Num34z2"/>
    <w:rsid w:val="003E12D7"/>
  </w:style>
  <w:style w:type="character" w:customStyle="1" w:styleId="WW8Num34z3">
    <w:name w:val="WW8Num34z3"/>
    <w:rsid w:val="003E12D7"/>
  </w:style>
  <w:style w:type="character" w:customStyle="1" w:styleId="WW8Num34z4">
    <w:name w:val="WW8Num34z4"/>
    <w:rsid w:val="003E12D7"/>
  </w:style>
  <w:style w:type="character" w:customStyle="1" w:styleId="WW8Num34z5">
    <w:name w:val="WW8Num34z5"/>
    <w:rsid w:val="003E12D7"/>
  </w:style>
  <w:style w:type="character" w:customStyle="1" w:styleId="WW8Num34z6">
    <w:name w:val="WW8Num34z6"/>
    <w:rsid w:val="003E12D7"/>
  </w:style>
  <w:style w:type="character" w:customStyle="1" w:styleId="WW8Num34z7">
    <w:name w:val="WW8Num34z7"/>
    <w:rsid w:val="003E12D7"/>
  </w:style>
  <w:style w:type="character" w:customStyle="1" w:styleId="WW8Num34z8">
    <w:name w:val="WW8Num34z8"/>
    <w:rsid w:val="003E12D7"/>
  </w:style>
  <w:style w:type="character" w:customStyle="1" w:styleId="WW8Num35z0">
    <w:name w:val="WW8Num35z0"/>
    <w:rsid w:val="003E12D7"/>
    <w:rPr>
      <w:rFonts w:ascii="Calibri" w:eastAsia="Times New Roman" w:hAnsi="Calibri" w:cs="Calibri"/>
    </w:rPr>
  </w:style>
  <w:style w:type="character" w:customStyle="1" w:styleId="WW8Num35z1">
    <w:name w:val="WW8Num35z1"/>
    <w:rsid w:val="003E12D7"/>
  </w:style>
  <w:style w:type="character" w:customStyle="1" w:styleId="WW8Num35z2">
    <w:name w:val="WW8Num35z2"/>
    <w:rsid w:val="003E12D7"/>
  </w:style>
  <w:style w:type="character" w:customStyle="1" w:styleId="WW8Num35z3">
    <w:name w:val="WW8Num35z3"/>
    <w:rsid w:val="003E12D7"/>
  </w:style>
  <w:style w:type="character" w:customStyle="1" w:styleId="WW8Num35z4">
    <w:name w:val="WW8Num35z4"/>
    <w:rsid w:val="003E12D7"/>
  </w:style>
  <w:style w:type="character" w:customStyle="1" w:styleId="WW8Num35z5">
    <w:name w:val="WW8Num35z5"/>
    <w:rsid w:val="003E12D7"/>
  </w:style>
  <w:style w:type="character" w:customStyle="1" w:styleId="WW8Num35z6">
    <w:name w:val="WW8Num35z6"/>
    <w:rsid w:val="003E12D7"/>
  </w:style>
  <w:style w:type="character" w:customStyle="1" w:styleId="WW8Num35z7">
    <w:name w:val="WW8Num35z7"/>
    <w:rsid w:val="003E12D7"/>
  </w:style>
  <w:style w:type="character" w:customStyle="1" w:styleId="WW8Num35z8">
    <w:name w:val="WW8Num35z8"/>
    <w:rsid w:val="003E12D7"/>
  </w:style>
  <w:style w:type="character" w:customStyle="1" w:styleId="WW8Num36z0">
    <w:name w:val="WW8Num36z0"/>
    <w:rsid w:val="003E12D7"/>
  </w:style>
  <w:style w:type="character" w:customStyle="1" w:styleId="WW8Num36z1">
    <w:name w:val="WW8Num36z1"/>
    <w:rsid w:val="003E12D7"/>
  </w:style>
  <w:style w:type="character" w:customStyle="1" w:styleId="WW8Num36z2">
    <w:name w:val="WW8Num36z2"/>
    <w:rsid w:val="003E12D7"/>
  </w:style>
  <w:style w:type="character" w:customStyle="1" w:styleId="WW8Num36z3">
    <w:name w:val="WW8Num36z3"/>
    <w:rsid w:val="003E12D7"/>
  </w:style>
  <w:style w:type="character" w:customStyle="1" w:styleId="WW8Num36z4">
    <w:name w:val="WW8Num36z4"/>
    <w:rsid w:val="003E12D7"/>
  </w:style>
  <w:style w:type="character" w:customStyle="1" w:styleId="WW8Num36z5">
    <w:name w:val="WW8Num36z5"/>
    <w:rsid w:val="003E12D7"/>
  </w:style>
  <w:style w:type="character" w:customStyle="1" w:styleId="WW8Num36z6">
    <w:name w:val="WW8Num36z6"/>
    <w:rsid w:val="003E12D7"/>
  </w:style>
  <w:style w:type="character" w:customStyle="1" w:styleId="WW8Num36z7">
    <w:name w:val="WW8Num36z7"/>
    <w:rsid w:val="003E12D7"/>
  </w:style>
  <w:style w:type="character" w:customStyle="1" w:styleId="WW8Num36z8">
    <w:name w:val="WW8Num36z8"/>
    <w:rsid w:val="003E12D7"/>
  </w:style>
  <w:style w:type="character" w:customStyle="1" w:styleId="WW8Num37z0">
    <w:name w:val="WW8Num37z0"/>
    <w:rsid w:val="003E12D7"/>
  </w:style>
  <w:style w:type="character" w:customStyle="1" w:styleId="WW8Num37z1">
    <w:name w:val="WW8Num37z1"/>
    <w:rsid w:val="003E12D7"/>
  </w:style>
  <w:style w:type="character" w:customStyle="1" w:styleId="WW8Num37z2">
    <w:name w:val="WW8Num37z2"/>
    <w:rsid w:val="003E12D7"/>
  </w:style>
  <w:style w:type="character" w:customStyle="1" w:styleId="WW8Num37z3">
    <w:name w:val="WW8Num37z3"/>
    <w:rsid w:val="003E12D7"/>
  </w:style>
  <w:style w:type="character" w:customStyle="1" w:styleId="WW8Num37z4">
    <w:name w:val="WW8Num37z4"/>
    <w:rsid w:val="003E12D7"/>
  </w:style>
  <w:style w:type="character" w:customStyle="1" w:styleId="WW8Num37z5">
    <w:name w:val="WW8Num37z5"/>
    <w:rsid w:val="003E12D7"/>
  </w:style>
  <w:style w:type="character" w:customStyle="1" w:styleId="WW8Num37z6">
    <w:name w:val="WW8Num37z6"/>
    <w:rsid w:val="003E12D7"/>
  </w:style>
  <w:style w:type="character" w:customStyle="1" w:styleId="WW8Num37z7">
    <w:name w:val="WW8Num37z7"/>
    <w:rsid w:val="003E12D7"/>
  </w:style>
  <w:style w:type="character" w:customStyle="1" w:styleId="WW8Num37z8">
    <w:name w:val="WW8Num37z8"/>
    <w:rsid w:val="003E12D7"/>
  </w:style>
  <w:style w:type="character" w:customStyle="1" w:styleId="WW8Num38z0">
    <w:name w:val="WW8Num38z0"/>
    <w:rsid w:val="003E12D7"/>
  </w:style>
  <w:style w:type="character" w:customStyle="1" w:styleId="WW8Num38z1">
    <w:name w:val="WW8Num38z1"/>
    <w:rsid w:val="003E12D7"/>
  </w:style>
  <w:style w:type="character" w:customStyle="1" w:styleId="WW8Num38z2">
    <w:name w:val="WW8Num38z2"/>
    <w:rsid w:val="003E12D7"/>
  </w:style>
  <w:style w:type="character" w:customStyle="1" w:styleId="WW8Num38z3">
    <w:name w:val="WW8Num38z3"/>
    <w:rsid w:val="003E12D7"/>
  </w:style>
  <w:style w:type="character" w:customStyle="1" w:styleId="WW8Num38z4">
    <w:name w:val="WW8Num38z4"/>
    <w:rsid w:val="003E12D7"/>
  </w:style>
  <w:style w:type="character" w:customStyle="1" w:styleId="WW8Num38z5">
    <w:name w:val="WW8Num38z5"/>
    <w:rsid w:val="003E12D7"/>
  </w:style>
  <w:style w:type="character" w:customStyle="1" w:styleId="WW8Num38z6">
    <w:name w:val="WW8Num38z6"/>
    <w:rsid w:val="003E12D7"/>
  </w:style>
  <w:style w:type="character" w:customStyle="1" w:styleId="WW8Num38z7">
    <w:name w:val="WW8Num38z7"/>
    <w:rsid w:val="003E12D7"/>
  </w:style>
  <w:style w:type="character" w:customStyle="1" w:styleId="WW8Num38z8">
    <w:name w:val="WW8Num38z8"/>
    <w:rsid w:val="003E12D7"/>
  </w:style>
  <w:style w:type="character" w:customStyle="1" w:styleId="WW8Num39z0">
    <w:name w:val="WW8Num39z0"/>
    <w:rsid w:val="003E12D7"/>
    <w:rPr>
      <w:rFonts w:ascii="Calibri" w:hAnsi="Calibri" w:cs="Calibri"/>
    </w:rPr>
  </w:style>
  <w:style w:type="character" w:customStyle="1" w:styleId="WW8Num39z1">
    <w:name w:val="WW8Num39z1"/>
    <w:rsid w:val="003E12D7"/>
  </w:style>
  <w:style w:type="character" w:customStyle="1" w:styleId="WW8Num39z2">
    <w:name w:val="WW8Num39z2"/>
    <w:rsid w:val="003E12D7"/>
  </w:style>
  <w:style w:type="character" w:customStyle="1" w:styleId="WW8Num39z3">
    <w:name w:val="WW8Num39z3"/>
    <w:rsid w:val="003E12D7"/>
  </w:style>
  <w:style w:type="character" w:customStyle="1" w:styleId="WW8Num39z4">
    <w:name w:val="WW8Num39z4"/>
    <w:rsid w:val="003E12D7"/>
  </w:style>
  <w:style w:type="character" w:customStyle="1" w:styleId="WW8Num39z5">
    <w:name w:val="WW8Num39z5"/>
    <w:rsid w:val="003E12D7"/>
  </w:style>
  <w:style w:type="character" w:customStyle="1" w:styleId="WW8Num39z6">
    <w:name w:val="WW8Num39z6"/>
    <w:rsid w:val="003E12D7"/>
  </w:style>
  <w:style w:type="character" w:customStyle="1" w:styleId="WW8Num39z7">
    <w:name w:val="WW8Num39z7"/>
    <w:rsid w:val="003E12D7"/>
  </w:style>
  <w:style w:type="character" w:customStyle="1" w:styleId="WW8Num39z8">
    <w:name w:val="WW8Num39z8"/>
    <w:rsid w:val="003E12D7"/>
  </w:style>
  <w:style w:type="character" w:customStyle="1" w:styleId="WW8Num40z0">
    <w:name w:val="WW8Num40z0"/>
    <w:rsid w:val="003E12D7"/>
  </w:style>
  <w:style w:type="character" w:customStyle="1" w:styleId="WW8Num40z1">
    <w:name w:val="WW8Num40z1"/>
    <w:rsid w:val="003E12D7"/>
  </w:style>
  <w:style w:type="character" w:customStyle="1" w:styleId="WW8Num40z2">
    <w:name w:val="WW8Num40z2"/>
    <w:rsid w:val="003E12D7"/>
  </w:style>
  <w:style w:type="character" w:customStyle="1" w:styleId="WW8Num40z3">
    <w:name w:val="WW8Num40z3"/>
    <w:rsid w:val="003E12D7"/>
  </w:style>
  <w:style w:type="character" w:customStyle="1" w:styleId="WW8Num40z4">
    <w:name w:val="WW8Num40z4"/>
    <w:rsid w:val="003E12D7"/>
  </w:style>
  <w:style w:type="character" w:customStyle="1" w:styleId="WW8Num40z5">
    <w:name w:val="WW8Num40z5"/>
    <w:rsid w:val="003E12D7"/>
  </w:style>
  <w:style w:type="character" w:customStyle="1" w:styleId="WW8Num40z6">
    <w:name w:val="WW8Num40z6"/>
    <w:rsid w:val="003E12D7"/>
  </w:style>
  <w:style w:type="character" w:customStyle="1" w:styleId="WW8Num40z7">
    <w:name w:val="WW8Num40z7"/>
    <w:rsid w:val="003E12D7"/>
  </w:style>
  <w:style w:type="character" w:customStyle="1" w:styleId="WW8Num40z8">
    <w:name w:val="WW8Num40z8"/>
    <w:rsid w:val="003E12D7"/>
  </w:style>
  <w:style w:type="character" w:customStyle="1" w:styleId="WW8Num41z0">
    <w:name w:val="WW8Num41z0"/>
    <w:rsid w:val="003E12D7"/>
  </w:style>
  <w:style w:type="character" w:customStyle="1" w:styleId="WW8Num41z1">
    <w:name w:val="WW8Num41z1"/>
    <w:rsid w:val="003E12D7"/>
  </w:style>
  <w:style w:type="character" w:customStyle="1" w:styleId="WW8Num41z2">
    <w:name w:val="WW8Num41z2"/>
    <w:rsid w:val="003E12D7"/>
  </w:style>
  <w:style w:type="character" w:customStyle="1" w:styleId="WW8Num41z3">
    <w:name w:val="WW8Num41z3"/>
    <w:rsid w:val="003E12D7"/>
  </w:style>
  <w:style w:type="character" w:customStyle="1" w:styleId="WW8Num41z4">
    <w:name w:val="WW8Num41z4"/>
    <w:rsid w:val="003E12D7"/>
  </w:style>
  <w:style w:type="character" w:customStyle="1" w:styleId="WW8Num41z5">
    <w:name w:val="WW8Num41z5"/>
    <w:rsid w:val="003E12D7"/>
  </w:style>
  <w:style w:type="character" w:customStyle="1" w:styleId="WW8Num41z6">
    <w:name w:val="WW8Num41z6"/>
    <w:rsid w:val="003E12D7"/>
  </w:style>
  <w:style w:type="character" w:customStyle="1" w:styleId="WW8Num41z7">
    <w:name w:val="WW8Num41z7"/>
    <w:rsid w:val="003E12D7"/>
  </w:style>
  <w:style w:type="character" w:customStyle="1" w:styleId="WW8Num41z8">
    <w:name w:val="WW8Num41z8"/>
    <w:rsid w:val="003E12D7"/>
  </w:style>
  <w:style w:type="character" w:customStyle="1" w:styleId="WW8Num42z0">
    <w:name w:val="WW8Num42z0"/>
    <w:rsid w:val="003E12D7"/>
    <w:rPr>
      <w:rFonts w:ascii="Calibri" w:hAnsi="Calibri" w:cs="Calibri"/>
    </w:rPr>
  </w:style>
  <w:style w:type="character" w:customStyle="1" w:styleId="WW8Num42z1">
    <w:name w:val="WW8Num42z1"/>
    <w:rsid w:val="003E12D7"/>
  </w:style>
  <w:style w:type="character" w:customStyle="1" w:styleId="WW8Num42z2">
    <w:name w:val="WW8Num42z2"/>
    <w:rsid w:val="003E12D7"/>
  </w:style>
  <w:style w:type="character" w:customStyle="1" w:styleId="WW8Num42z3">
    <w:name w:val="WW8Num42z3"/>
    <w:rsid w:val="003E12D7"/>
  </w:style>
  <w:style w:type="character" w:customStyle="1" w:styleId="WW8Num42z4">
    <w:name w:val="WW8Num42z4"/>
    <w:rsid w:val="003E12D7"/>
  </w:style>
  <w:style w:type="character" w:customStyle="1" w:styleId="WW8Num42z5">
    <w:name w:val="WW8Num42z5"/>
    <w:rsid w:val="003E12D7"/>
  </w:style>
  <w:style w:type="character" w:customStyle="1" w:styleId="WW8Num42z6">
    <w:name w:val="WW8Num42z6"/>
    <w:rsid w:val="003E12D7"/>
  </w:style>
  <w:style w:type="character" w:customStyle="1" w:styleId="WW8Num42z7">
    <w:name w:val="WW8Num42z7"/>
    <w:rsid w:val="003E12D7"/>
  </w:style>
  <w:style w:type="character" w:customStyle="1" w:styleId="WW8Num42z8">
    <w:name w:val="WW8Num42z8"/>
    <w:rsid w:val="003E12D7"/>
  </w:style>
  <w:style w:type="character" w:customStyle="1" w:styleId="WW8Num43z0">
    <w:name w:val="WW8Num43z0"/>
    <w:rsid w:val="003E12D7"/>
  </w:style>
  <w:style w:type="character" w:customStyle="1" w:styleId="WW8Num43z1">
    <w:name w:val="WW8Num43z1"/>
    <w:rsid w:val="003E12D7"/>
  </w:style>
  <w:style w:type="character" w:customStyle="1" w:styleId="WW8Num43z2">
    <w:name w:val="WW8Num43z2"/>
    <w:rsid w:val="003E12D7"/>
  </w:style>
  <w:style w:type="character" w:customStyle="1" w:styleId="WW8Num43z3">
    <w:name w:val="WW8Num43z3"/>
    <w:rsid w:val="003E12D7"/>
  </w:style>
  <w:style w:type="character" w:customStyle="1" w:styleId="WW8Num43z4">
    <w:name w:val="WW8Num43z4"/>
    <w:rsid w:val="003E12D7"/>
  </w:style>
  <w:style w:type="character" w:customStyle="1" w:styleId="WW8Num43z5">
    <w:name w:val="WW8Num43z5"/>
    <w:rsid w:val="003E12D7"/>
  </w:style>
  <w:style w:type="character" w:customStyle="1" w:styleId="WW8Num43z6">
    <w:name w:val="WW8Num43z6"/>
    <w:rsid w:val="003E12D7"/>
  </w:style>
  <w:style w:type="character" w:customStyle="1" w:styleId="WW8Num43z7">
    <w:name w:val="WW8Num43z7"/>
    <w:rsid w:val="003E12D7"/>
  </w:style>
  <w:style w:type="character" w:customStyle="1" w:styleId="WW8Num43z8">
    <w:name w:val="WW8Num43z8"/>
    <w:rsid w:val="003E12D7"/>
  </w:style>
  <w:style w:type="character" w:customStyle="1" w:styleId="WW8Num44z0">
    <w:name w:val="WW8Num44z0"/>
    <w:rsid w:val="003E12D7"/>
    <w:rPr>
      <w:rFonts w:ascii="Calibri" w:hAnsi="Calibri" w:cs="Calibri"/>
    </w:rPr>
  </w:style>
  <w:style w:type="character" w:customStyle="1" w:styleId="WW8Num44z1">
    <w:name w:val="WW8Num44z1"/>
    <w:rsid w:val="003E12D7"/>
  </w:style>
  <w:style w:type="character" w:customStyle="1" w:styleId="WW8Num44z2">
    <w:name w:val="WW8Num44z2"/>
    <w:rsid w:val="003E12D7"/>
  </w:style>
  <w:style w:type="character" w:customStyle="1" w:styleId="WW8Num44z3">
    <w:name w:val="WW8Num44z3"/>
    <w:rsid w:val="003E12D7"/>
  </w:style>
  <w:style w:type="character" w:customStyle="1" w:styleId="WW8Num44z4">
    <w:name w:val="WW8Num44z4"/>
    <w:rsid w:val="003E12D7"/>
  </w:style>
  <w:style w:type="character" w:customStyle="1" w:styleId="WW8Num44z5">
    <w:name w:val="WW8Num44z5"/>
    <w:rsid w:val="003E12D7"/>
  </w:style>
  <w:style w:type="character" w:customStyle="1" w:styleId="WW8Num44z6">
    <w:name w:val="WW8Num44z6"/>
    <w:rsid w:val="003E12D7"/>
  </w:style>
  <w:style w:type="character" w:customStyle="1" w:styleId="WW8Num44z7">
    <w:name w:val="WW8Num44z7"/>
    <w:rsid w:val="003E12D7"/>
  </w:style>
  <w:style w:type="character" w:customStyle="1" w:styleId="WW8Num44z8">
    <w:name w:val="WW8Num44z8"/>
    <w:rsid w:val="003E12D7"/>
  </w:style>
  <w:style w:type="character" w:customStyle="1" w:styleId="WW8Num45z0">
    <w:name w:val="WW8Num45z0"/>
    <w:rsid w:val="003E12D7"/>
  </w:style>
  <w:style w:type="character" w:customStyle="1" w:styleId="WW8Num45z1">
    <w:name w:val="WW8Num45z1"/>
    <w:rsid w:val="003E12D7"/>
  </w:style>
  <w:style w:type="character" w:customStyle="1" w:styleId="WW8Num45z2">
    <w:name w:val="WW8Num45z2"/>
    <w:rsid w:val="003E12D7"/>
  </w:style>
  <w:style w:type="character" w:customStyle="1" w:styleId="WW8Num45z3">
    <w:name w:val="WW8Num45z3"/>
    <w:rsid w:val="003E12D7"/>
  </w:style>
  <w:style w:type="character" w:customStyle="1" w:styleId="WW8Num45z4">
    <w:name w:val="WW8Num45z4"/>
    <w:rsid w:val="003E12D7"/>
  </w:style>
  <w:style w:type="character" w:customStyle="1" w:styleId="WW8Num45z5">
    <w:name w:val="WW8Num45z5"/>
    <w:rsid w:val="003E12D7"/>
  </w:style>
  <w:style w:type="character" w:customStyle="1" w:styleId="WW8Num45z6">
    <w:name w:val="WW8Num45z6"/>
    <w:rsid w:val="003E12D7"/>
  </w:style>
  <w:style w:type="character" w:customStyle="1" w:styleId="WW8Num45z7">
    <w:name w:val="WW8Num45z7"/>
    <w:rsid w:val="003E12D7"/>
  </w:style>
  <w:style w:type="character" w:customStyle="1" w:styleId="WW8Num45z8">
    <w:name w:val="WW8Num45z8"/>
    <w:rsid w:val="003E12D7"/>
  </w:style>
  <w:style w:type="character" w:customStyle="1" w:styleId="WW8Num46z0">
    <w:name w:val="WW8Num46z0"/>
    <w:rsid w:val="003E12D7"/>
  </w:style>
  <w:style w:type="character" w:customStyle="1" w:styleId="WW8Num46z1">
    <w:name w:val="WW8Num46z1"/>
    <w:rsid w:val="003E12D7"/>
  </w:style>
  <w:style w:type="character" w:customStyle="1" w:styleId="WW8Num46z2">
    <w:name w:val="WW8Num46z2"/>
    <w:rsid w:val="003E12D7"/>
  </w:style>
  <w:style w:type="character" w:customStyle="1" w:styleId="WW8Num46z3">
    <w:name w:val="WW8Num46z3"/>
    <w:rsid w:val="003E12D7"/>
  </w:style>
  <w:style w:type="character" w:customStyle="1" w:styleId="WW8Num46z4">
    <w:name w:val="WW8Num46z4"/>
    <w:rsid w:val="003E12D7"/>
  </w:style>
  <w:style w:type="character" w:customStyle="1" w:styleId="WW8Num46z5">
    <w:name w:val="WW8Num46z5"/>
    <w:rsid w:val="003E12D7"/>
  </w:style>
  <w:style w:type="character" w:customStyle="1" w:styleId="WW8Num46z6">
    <w:name w:val="WW8Num46z6"/>
    <w:rsid w:val="003E12D7"/>
  </w:style>
  <w:style w:type="character" w:customStyle="1" w:styleId="WW8Num46z7">
    <w:name w:val="WW8Num46z7"/>
    <w:rsid w:val="003E12D7"/>
  </w:style>
  <w:style w:type="character" w:customStyle="1" w:styleId="WW8Num46z8">
    <w:name w:val="WW8Num46z8"/>
    <w:rsid w:val="003E12D7"/>
  </w:style>
  <w:style w:type="character" w:customStyle="1" w:styleId="WW8Num47z0">
    <w:name w:val="WW8Num47z0"/>
    <w:rsid w:val="003E12D7"/>
    <w:rPr>
      <w:b/>
    </w:rPr>
  </w:style>
  <w:style w:type="character" w:customStyle="1" w:styleId="WW8Num47z1">
    <w:name w:val="WW8Num47z1"/>
    <w:rsid w:val="003E12D7"/>
  </w:style>
  <w:style w:type="character" w:customStyle="1" w:styleId="WW8Num47z2">
    <w:name w:val="WW8Num47z2"/>
    <w:rsid w:val="003E12D7"/>
  </w:style>
  <w:style w:type="character" w:customStyle="1" w:styleId="WW8Num47z3">
    <w:name w:val="WW8Num47z3"/>
    <w:rsid w:val="003E12D7"/>
  </w:style>
  <w:style w:type="character" w:customStyle="1" w:styleId="WW8Num47z4">
    <w:name w:val="WW8Num47z4"/>
    <w:rsid w:val="003E12D7"/>
  </w:style>
  <w:style w:type="character" w:customStyle="1" w:styleId="WW8Num47z5">
    <w:name w:val="WW8Num47z5"/>
    <w:rsid w:val="003E12D7"/>
  </w:style>
  <w:style w:type="character" w:customStyle="1" w:styleId="WW8Num47z6">
    <w:name w:val="WW8Num47z6"/>
    <w:rsid w:val="003E12D7"/>
  </w:style>
  <w:style w:type="character" w:customStyle="1" w:styleId="WW8Num47z7">
    <w:name w:val="WW8Num47z7"/>
    <w:rsid w:val="003E12D7"/>
  </w:style>
  <w:style w:type="character" w:customStyle="1" w:styleId="WW8Num47z8">
    <w:name w:val="WW8Num47z8"/>
    <w:rsid w:val="003E12D7"/>
  </w:style>
  <w:style w:type="character" w:customStyle="1" w:styleId="WW8Num48z0">
    <w:name w:val="WW8Num48z0"/>
    <w:rsid w:val="003E12D7"/>
  </w:style>
  <w:style w:type="character" w:customStyle="1" w:styleId="WW8Num48z1">
    <w:name w:val="WW8Num48z1"/>
    <w:rsid w:val="003E12D7"/>
  </w:style>
  <w:style w:type="character" w:customStyle="1" w:styleId="WW8Num48z2">
    <w:name w:val="WW8Num48z2"/>
    <w:rsid w:val="003E12D7"/>
  </w:style>
  <w:style w:type="character" w:customStyle="1" w:styleId="WW8Num48z3">
    <w:name w:val="WW8Num48z3"/>
    <w:rsid w:val="003E12D7"/>
  </w:style>
  <w:style w:type="character" w:customStyle="1" w:styleId="WW8Num48z4">
    <w:name w:val="WW8Num48z4"/>
    <w:rsid w:val="003E12D7"/>
  </w:style>
  <w:style w:type="character" w:customStyle="1" w:styleId="WW8Num48z5">
    <w:name w:val="WW8Num48z5"/>
    <w:rsid w:val="003E12D7"/>
  </w:style>
  <w:style w:type="character" w:customStyle="1" w:styleId="WW8Num48z6">
    <w:name w:val="WW8Num48z6"/>
    <w:rsid w:val="003E12D7"/>
  </w:style>
  <w:style w:type="character" w:customStyle="1" w:styleId="WW8Num48z7">
    <w:name w:val="WW8Num48z7"/>
    <w:rsid w:val="003E12D7"/>
  </w:style>
  <w:style w:type="character" w:customStyle="1" w:styleId="WW8Num48z8">
    <w:name w:val="WW8Num48z8"/>
    <w:rsid w:val="003E12D7"/>
  </w:style>
  <w:style w:type="character" w:customStyle="1" w:styleId="WW8Num49z0">
    <w:name w:val="WW8Num49z0"/>
    <w:rsid w:val="003E12D7"/>
  </w:style>
  <w:style w:type="character" w:customStyle="1" w:styleId="WW8Num49z1">
    <w:name w:val="WW8Num49z1"/>
    <w:rsid w:val="003E12D7"/>
  </w:style>
  <w:style w:type="character" w:customStyle="1" w:styleId="WW8Num49z2">
    <w:name w:val="WW8Num49z2"/>
    <w:rsid w:val="003E12D7"/>
  </w:style>
  <w:style w:type="character" w:customStyle="1" w:styleId="WW8Num49z3">
    <w:name w:val="WW8Num49z3"/>
    <w:rsid w:val="003E12D7"/>
  </w:style>
  <w:style w:type="character" w:customStyle="1" w:styleId="WW8Num49z4">
    <w:name w:val="WW8Num49z4"/>
    <w:rsid w:val="003E12D7"/>
  </w:style>
  <w:style w:type="character" w:customStyle="1" w:styleId="WW8Num49z5">
    <w:name w:val="WW8Num49z5"/>
    <w:rsid w:val="003E12D7"/>
  </w:style>
  <w:style w:type="character" w:customStyle="1" w:styleId="WW8Num49z6">
    <w:name w:val="WW8Num49z6"/>
    <w:rsid w:val="003E12D7"/>
  </w:style>
  <w:style w:type="character" w:customStyle="1" w:styleId="WW8Num49z7">
    <w:name w:val="WW8Num49z7"/>
    <w:rsid w:val="003E12D7"/>
  </w:style>
  <w:style w:type="character" w:customStyle="1" w:styleId="WW8Num49z8">
    <w:name w:val="WW8Num49z8"/>
    <w:rsid w:val="003E12D7"/>
  </w:style>
  <w:style w:type="character" w:customStyle="1" w:styleId="WW8Num50z0">
    <w:name w:val="WW8Num50z0"/>
    <w:rsid w:val="003E12D7"/>
    <w:rPr>
      <w:rFonts w:ascii="OpenSymbol" w:hAnsi="OpenSymbol" w:cs="OpenSymbol"/>
    </w:rPr>
  </w:style>
  <w:style w:type="character" w:customStyle="1" w:styleId="WW8Num50z1">
    <w:name w:val="WW8Num50z1"/>
    <w:rsid w:val="003E12D7"/>
    <w:rPr>
      <w:rFonts w:ascii="Courier New" w:hAnsi="Courier New" w:cs="Courier New"/>
    </w:rPr>
  </w:style>
  <w:style w:type="character" w:customStyle="1" w:styleId="WW8Num50z2">
    <w:name w:val="WW8Num50z2"/>
    <w:rsid w:val="003E12D7"/>
    <w:rPr>
      <w:rFonts w:ascii="Wingdings" w:hAnsi="Wingdings" w:cs="Wingdings"/>
    </w:rPr>
  </w:style>
  <w:style w:type="character" w:customStyle="1" w:styleId="WW8Num50z3">
    <w:name w:val="WW8Num50z3"/>
    <w:rsid w:val="003E12D7"/>
    <w:rPr>
      <w:rFonts w:ascii="Symbol" w:hAnsi="Symbol" w:cs="Symbol"/>
    </w:rPr>
  </w:style>
  <w:style w:type="character" w:customStyle="1" w:styleId="WW8Num51z0">
    <w:name w:val="WW8Num51z0"/>
    <w:rsid w:val="003E12D7"/>
    <w:rPr>
      <w:sz w:val="24"/>
      <w:szCs w:val="24"/>
    </w:rPr>
  </w:style>
  <w:style w:type="character" w:customStyle="1" w:styleId="WW8Num51z1">
    <w:name w:val="WW8Num51z1"/>
    <w:rsid w:val="003E12D7"/>
  </w:style>
  <w:style w:type="character" w:customStyle="1" w:styleId="WW8Num51z2">
    <w:name w:val="WW8Num51z2"/>
    <w:rsid w:val="003E12D7"/>
  </w:style>
  <w:style w:type="character" w:customStyle="1" w:styleId="WW8Num51z3">
    <w:name w:val="WW8Num51z3"/>
    <w:rsid w:val="003E12D7"/>
  </w:style>
  <w:style w:type="character" w:customStyle="1" w:styleId="WW8Num51z4">
    <w:name w:val="WW8Num51z4"/>
    <w:rsid w:val="003E12D7"/>
  </w:style>
  <w:style w:type="character" w:customStyle="1" w:styleId="WW8Num51z5">
    <w:name w:val="WW8Num51z5"/>
    <w:rsid w:val="003E12D7"/>
  </w:style>
  <w:style w:type="character" w:customStyle="1" w:styleId="WW8Num51z6">
    <w:name w:val="WW8Num51z6"/>
    <w:rsid w:val="003E12D7"/>
  </w:style>
  <w:style w:type="character" w:customStyle="1" w:styleId="WW8Num51z7">
    <w:name w:val="WW8Num51z7"/>
    <w:rsid w:val="003E12D7"/>
  </w:style>
  <w:style w:type="character" w:customStyle="1" w:styleId="WW8Num51z8">
    <w:name w:val="WW8Num51z8"/>
    <w:rsid w:val="003E12D7"/>
  </w:style>
  <w:style w:type="character" w:customStyle="1" w:styleId="WW8Num52z0">
    <w:name w:val="WW8Num52z0"/>
    <w:rsid w:val="003E12D7"/>
    <w:rPr>
      <w:sz w:val="24"/>
      <w:szCs w:val="24"/>
    </w:rPr>
  </w:style>
  <w:style w:type="character" w:customStyle="1" w:styleId="WW8Num52z1">
    <w:name w:val="WW8Num52z1"/>
    <w:rsid w:val="003E12D7"/>
  </w:style>
  <w:style w:type="character" w:customStyle="1" w:styleId="WW8Num52z2">
    <w:name w:val="WW8Num52z2"/>
    <w:rsid w:val="003E12D7"/>
  </w:style>
  <w:style w:type="character" w:customStyle="1" w:styleId="WW8Num52z3">
    <w:name w:val="WW8Num52z3"/>
    <w:rsid w:val="003E12D7"/>
  </w:style>
  <w:style w:type="character" w:customStyle="1" w:styleId="WW8Num52z4">
    <w:name w:val="WW8Num52z4"/>
    <w:rsid w:val="003E12D7"/>
  </w:style>
  <w:style w:type="character" w:customStyle="1" w:styleId="WW8Num52z5">
    <w:name w:val="WW8Num52z5"/>
    <w:rsid w:val="003E12D7"/>
  </w:style>
  <w:style w:type="character" w:customStyle="1" w:styleId="WW8Num52z6">
    <w:name w:val="WW8Num52z6"/>
    <w:rsid w:val="003E12D7"/>
  </w:style>
  <w:style w:type="character" w:customStyle="1" w:styleId="WW8Num52z7">
    <w:name w:val="WW8Num52z7"/>
    <w:rsid w:val="003E12D7"/>
  </w:style>
  <w:style w:type="character" w:customStyle="1" w:styleId="WW8Num52z8">
    <w:name w:val="WW8Num52z8"/>
    <w:rsid w:val="003E12D7"/>
  </w:style>
  <w:style w:type="character" w:customStyle="1" w:styleId="WW8Num53z0">
    <w:name w:val="WW8Num53z0"/>
    <w:rsid w:val="003E12D7"/>
    <w:rPr>
      <w:sz w:val="24"/>
      <w:szCs w:val="24"/>
    </w:rPr>
  </w:style>
  <w:style w:type="character" w:customStyle="1" w:styleId="WW8Num53z1">
    <w:name w:val="WW8Num53z1"/>
    <w:rsid w:val="003E12D7"/>
  </w:style>
  <w:style w:type="character" w:customStyle="1" w:styleId="WW8Num53z2">
    <w:name w:val="WW8Num53z2"/>
    <w:rsid w:val="003E12D7"/>
  </w:style>
  <w:style w:type="character" w:customStyle="1" w:styleId="WW8Num53z3">
    <w:name w:val="WW8Num53z3"/>
    <w:rsid w:val="003E12D7"/>
  </w:style>
  <w:style w:type="character" w:customStyle="1" w:styleId="WW8Num53z4">
    <w:name w:val="WW8Num53z4"/>
    <w:rsid w:val="003E12D7"/>
  </w:style>
  <w:style w:type="character" w:customStyle="1" w:styleId="WW8Num53z5">
    <w:name w:val="WW8Num53z5"/>
    <w:rsid w:val="003E12D7"/>
  </w:style>
  <w:style w:type="character" w:customStyle="1" w:styleId="WW8Num53z6">
    <w:name w:val="WW8Num53z6"/>
    <w:rsid w:val="003E12D7"/>
  </w:style>
  <w:style w:type="character" w:customStyle="1" w:styleId="WW8Num53z7">
    <w:name w:val="WW8Num53z7"/>
    <w:rsid w:val="003E12D7"/>
  </w:style>
  <w:style w:type="character" w:customStyle="1" w:styleId="WW8Num53z8">
    <w:name w:val="WW8Num53z8"/>
    <w:rsid w:val="003E12D7"/>
  </w:style>
  <w:style w:type="character" w:customStyle="1" w:styleId="WW8Num54z0">
    <w:name w:val="WW8Num54z0"/>
    <w:rsid w:val="003E12D7"/>
  </w:style>
  <w:style w:type="character" w:customStyle="1" w:styleId="WW8Num54z1">
    <w:name w:val="WW8Num54z1"/>
    <w:rsid w:val="003E12D7"/>
  </w:style>
  <w:style w:type="character" w:customStyle="1" w:styleId="WW8Num54z2">
    <w:name w:val="WW8Num54z2"/>
    <w:rsid w:val="003E12D7"/>
  </w:style>
  <w:style w:type="character" w:customStyle="1" w:styleId="WW8Num54z3">
    <w:name w:val="WW8Num54z3"/>
    <w:rsid w:val="003E12D7"/>
  </w:style>
  <w:style w:type="character" w:customStyle="1" w:styleId="WW8Num54z4">
    <w:name w:val="WW8Num54z4"/>
    <w:rsid w:val="003E12D7"/>
  </w:style>
  <w:style w:type="character" w:customStyle="1" w:styleId="WW8Num54z5">
    <w:name w:val="WW8Num54z5"/>
    <w:rsid w:val="003E12D7"/>
  </w:style>
  <w:style w:type="character" w:customStyle="1" w:styleId="WW8Num54z6">
    <w:name w:val="WW8Num54z6"/>
    <w:rsid w:val="003E12D7"/>
  </w:style>
  <w:style w:type="character" w:customStyle="1" w:styleId="WW8Num54z7">
    <w:name w:val="WW8Num54z7"/>
    <w:rsid w:val="003E12D7"/>
  </w:style>
  <w:style w:type="character" w:customStyle="1" w:styleId="WW8Num54z8">
    <w:name w:val="WW8Num54z8"/>
    <w:rsid w:val="003E12D7"/>
  </w:style>
  <w:style w:type="character" w:customStyle="1" w:styleId="WW8Num55z0">
    <w:name w:val="WW8Num55z0"/>
    <w:rsid w:val="003E12D7"/>
    <w:rPr>
      <w:rFonts w:ascii="OpenSymbol" w:hAnsi="OpenSymbol" w:cs="OpenSymbol"/>
      <w:sz w:val="24"/>
      <w:szCs w:val="24"/>
    </w:rPr>
  </w:style>
  <w:style w:type="character" w:customStyle="1" w:styleId="WW8Num55z1">
    <w:name w:val="WW8Num55z1"/>
    <w:rsid w:val="003E12D7"/>
    <w:rPr>
      <w:rFonts w:ascii="Courier New" w:hAnsi="Courier New" w:cs="Courier New"/>
    </w:rPr>
  </w:style>
  <w:style w:type="character" w:customStyle="1" w:styleId="WW8Num55z2">
    <w:name w:val="WW8Num55z2"/>
    <w:rsid w:val="003E12D7"/>
    <w:rPr>
      <w:rFonts w:ascii="Wingdings" w:hAnsi="Wingdings" w:cs="Wingdings"/>
    </w:rPr>
  </w:style>
  <w:style w:type="character" w:customStyle="1" w:styleId="WW8Num55z3">
    <w:name w:val="WW8Num55z3"/>
    <w:rsid w:val="003E12D7"/>
    <w:rPr>
      <w:rFonts w:ascii="Symbol" w:hAnsi="Symbol" w:cs="Symbol"/>
    </w:rPr>
  </w:style>
  <w:style w:type="character" w:customStyle="1" w:styleId="WW8Num56z0">
    <w:name w:val="WW8Num56z0"/>
    <w:rsid w:val="003E12D7"/>
    <w:rPr>
      <w:b/>
    </w:rPr>
  </w:style>
  <w:style w:type="character" w:customStyle="1" w:styleId="WW8Num56z1">
    <w:name w:val="WW8Num56z1"/>
    <w:rsid w:val="003E12D7"/>
  </w:style>
  <w:style w:type="character" w:customStyle="1" w:styleId="WW8Num56z2">
    <w:name w:val="WW8Num56z2"/>
    <w:rsid w:val="003E12D7"/>
  </w:style>
  <w:style w:type="character" w:customStyle="1" w:styleId="WW8Num56z3">
    <w:name w:val="WW8Num56z3"/>
    <w:rsid w:val="003E12D7"/>
  </w:style>
  <w:style w:type="character" w:customStyle="1" w:styleId="WW8Num56z4">
    <w:name w:val="WW8Num56z4"/>
    <w:rsid w:val="003E12D7"/>
  </w:style>
  <w:style w:type="character" w:customStyle="1" w:styleId="WW8Num56z5">
    <w:name w:val="WW8Num56z5"/>
    <w:rsid w:val="003E12D7"/>
  </w:style>
  <w:style w:type="character" w:customStyle="1" w:styleId="WW8Num56z6">
    <w:name w:val="WW8Num56z6"/>
    <w:rsid w:val="003E12D7"/>
  </w:style>
  <w:style w:type="character" w:customStyle="1" w:styleId="WW8Num56z7">
    <w:name w:val="WW8Num56z7"/>
    <w:rsid w:val="003E12D7"/>
  </w:style>
  <w:style w:type="character" w:customStyle="1" w:styleId="WW8Num56z8">
    <w:name w:val="WW8Num56z8"/>
    <w:rsid w:val="003E12D7"/>
  </w:style>
  <w:style w:type="character" w:customStyle="1" w:styleId="WW8Num57z0">
    <w:name w:val="WW8Num57z0"/>
    <w:rsid w:val="003E12D7"/>
    <w:rPr>
      <w:rFonts w:cs="Calibri"/>
      <w:bCs/>
      <w:iCs/>
      <w:color w:val="000000"/>
      <w:sz w:val="24"/>
      <w:szCs w:val="24"/>
    </w:rPr>
  </w:style>
  <w:style w:type="character" w:customStyle="1" w:styleId="WW8Num57z1">
    <w:name w:val="WW8Num57z1"/>
    <w:rsid w:val="003E12D7"/>
  </w:style>
  <w:style w:type="character" w:customStyle="1" w:styleId="WW8Num57z2">
    <w:name w:val="WW8Num57z2"/>
    <w:rsid w:val="003E12D7"/>
  </w:style>
  <w:style w:type="character" w:customStyle="1" w:styleId="WW8Num57z3">
    <w:name w:val="WW8Num57z3"/>
    <w:rsid w:val="003E12D7"/>
  </w:style>
  <w:style w:type="character" w:customStyle="1" w:styleId="WW8Num57z4">
    <w:name w:val="WW8Num57z4"/>
    <w:rsid w:val="003E12D7"/>
  </w:style>
  <w:style w:type="character" w:customStyle="1" w:styleId="WW8Num57z5">
    <w:name w:val="WW8Num57z5"/>
    <w:rsid w:val="003E12D7"/>
  </w:style>
  <w:style w:type="character" w:customStyle="1" w:styleId="WW8Num57z6">
    <w:name w:val="WW8Num57z6"/>
    <w:rsid w:val="003E12D7"/>
  </w:style>
  <w:style w:type="character" w:customStyle="1" w:styleId="WW8Num57z7">
    <w:name w:val="WW8Num57z7"/>
    <w:rsid w:val="003E12D7"/>
  </w:style>
  <w:style w:type="character" w:customStyle="1" w:styleId="WW8Num57z8">
    <w:name w:val="WW8Num57z8"/>
    <w:rsid w:val="003E12D7"/>
  </w:style>
  <w:style w:type="character" w:customStyle="1" w:styleId="WW8Num58z0">
    <w:name w:val="WW8Num58z0"/>
    <w:rsid w:val="003E12D7"/>
    <w:rPr>
      <w:rFonts w:cs="Calibri"/>
      <w:sz w:val="24"/>
      <w:szCs w:val="24"/>
    </w:rPr>
  </w:style>
  <w:style w:type="character" w:customStyle="1" w:styleId="WW8Num58z1">
    <w:name w:val="WW8Num58z1"/>
    <w:rsid w:val="003E12D7"/>
  </w:style>
  <w:style w:type="character" w:customStyle="1" w:styleId="WW8Num58z2">
    <w:name w:val="WW8Num58z2"/>
    <w:rsid w:val="003E12D7"/>
  </w:style>
  <w:style w:type="character" w:customStyle="1" w:styleId="WW8Num58z3">
    <w:name w:val="WW8Num58z3"/>
    <w:rsid w:val="003E12D7"/>
  </w:style>
  <w:style w:type="character" w:customStyle="1" w:styleId="WW8Num58z4">
    <w:name w:val="WW8Num58z4"/>
    <w:rsid w:val="003E12D7"/>
  </w:style>
  <w:style w:type="character" w:customStyle="1" w:styleId="WW8Num58z5">
    <w:name w:val="WW8Num58z5"/>
    <w:rsid w:val="003E12D7"/>
  </w:style>
  <w:style w:type="character" w:customStyle="1" w:styleId="WW8Num58z6">
    <w:name w:val="WW8Num58z6"/>
    <w:rsid w:val="003E12D7"/>
  </w:style>
  <w:style w:type="character" w:customStyle="1" w:styleId="WW8Num58z7">
    <w:name w:val="WW8Num58z7"/>
    <w:rsid w:val="003E12D7"/>
  </w:style>
  <w:style w:type="character" w:customStyle="1" w:styleId="WW8Num58z8">
    <w:name w:val="WW8Num58z8"/>
    <w:rsid w:val="003E12D7"/>
  </w:style>
  <w:style w:type="character" w:customStyle="1" w:styleId="WW8Num59z0">
    <w:name w:val="WW8Num59z0"/>
    <w:rsid w:val="003E12D7"/>
  </w:style>
  <w:style w:type="character" w:customStyle="1" w:styleId="WW8Num59z1">
    <w:name w:val="WW8Num59z1"/>
    <w:rsid w:val="003E12D7"/>
  </w:style>
  <w:style w:type="character" w:customStyle="1" w:styleId="WW8Num59z2">
    <w:name w:val="WW8Num59z2"/>
    <w:rsid w:val="003E12D7"/>
  </w:style>
  <w:style w:type="character" w:customStyle="1" w:styleId="WW8Num59z3">
    <w:name w:val="WW8Num59z3"/>
    <w:rsid w:val="003E12D7"/>
  </w:style>
  <w:style w:type="character" w:customStyle="1" w:styleId="WW8Num59z4">
    <w:name w:val="WW8Num59z4"/>
    <w:rsid w:val="003E12D7"/>
  </w:style>
  <w:style w:type="character" w:customStyle="1" w:styleId="WW8Num59z5">
    <w:name w:val="WW8Num59z5"/>
    <w:rsid w:val="003E12D7"/>
  </w:style>
  <w:style w:type="character" w:customStyle="1" w:styleId="WW8Num59z6">
    <w:name w:val="WW8Num59z6"/>
    <w:rsid w:val="003E12D7"/>
  </w:style>
  <w:style w:type="character" w:customStyle="1" w:styleId="WW8Num59z7">
    <w:name w:val="WW8Num59z7"/>
    <w:rsid w:val="003E12D7"/>
  </w:style>
  <w:style w:type="character" w:customStyle="1" w:styleId="WW8Num59z8">
    <w:name w:val="WW8Num59z8"/>
    <w:rsid w:val="003E12D7"/>
  </w:style>
  <w:style w:type="character" w:customStyle="1" w:styleId="WW8Num60z0">
    <w:name w:val="WW8Num60z0"/>
    <w:rsid w:val="003E12D7"/>
    <w:rPr>
      <w:rFonts w:cs="Calibri"/>
      <w:sz w:val="24"/>
      <w:szCs w:val="24"/>
      <w:shd w:val="clear" w:color="auto" w:fill="FF0000"/>
    </w:rPr>
  </w:style>
  <w:style w:type="character" w:customStyle="1" w:styleId="WW8Num60z1">
    <w:name w:val="WW8Num60z1"/>
    <w:rsid w:val="003E12D7"/>
  </w:style>
  <w:style w:type="character" w:customStyle="1" w:styleId="WW8Num60z2">
    <w:name w:val="WW8Num60z2"/>
    <w:rsid w:val="003E12D7"/>
  </w:style>
  <w:style w:type="character" w:customStyle="1" w:styleId="WW8Num60z3">
    <w:name w:val="WW8Num60z3"/>
    <w:rsid w:val="003E12D7"/>
  </w:style>
  <w:style w:type="character" w:customStyle="1" w:styleId="WW8Num60z4">
    <w:name w:val="WW8Num60z4"/>
    <w:rsid w:val="003E12D7"/>
  </w:style>
  <w:style w:type="character" w:customStyle="1" w:styleId="WW8Num60z5">
    <w:name w:val="WW8Num60z5"/>
    <w:rsid w:val="003E12D7"/>
  </w:style>
  <w:style w:type="character" w:customStyle="1" w:styleId="WW8Num60z6">
    <w:name w:val="WW8Num60z6"/>
    <w:rsid w:val="003E12D7"/>
  </w:style>
  <w:style w:type="character" w:customStyle="1" w:styleId="WW8Num60z7">
    <w:name w:val="WW8Num60z7"/>
    <w:rsid w:val="003E12D7"/>
  </w:style>
  <w:style w:type="character" w:customStyle="1" w:styleId="WW8Num60z8">
    <w:name w:val="WW8Num60z8"/>
    <w:rsid w:val="003E12D7"/>
  </w:style>
  <w:style w:type="character" w:customStyle="1" w:styleId="WW8Num61z0">
    <w:name w:val="WW8Num61z0"/>
    <w:rsid w:val="003E12D7"/>
    <w:rPr>
      <w:color w:val="000000"/>
    </w:rPr>
  </w:style>
  <w:style w:type="character" w:customStyle="1" w:styleId="WW8Num61z1">
    <w:name w:val="WW8Num61z1"/>
    <w:rsid w:val="003E12D7"/>
  </w:style>
  <w:style w:type="character" w:customStyle="1" w:styleId="WW8Num61z2">
    <w:name w:val="WW8Num61z2"/>
    <w:rsid w:val="003E12D7"/>
  </w:style>
  <w:style w:type="character" w:customStyle="1" w:styleId="WW8Num61z3">
    <w:name w:val="WW8Num61z3"/>
    <w:rsid w:val="003E12D7"/>
  </w:style>
  <w:style w:type="character" w:customStyle="1" w:styleId="WW8Num61z4">
    <w:name w:val="WW8Num61z4"/>
    <w:rsid w:val="003E12D7"/>
  </w:style>
  <w:style w:type="character" w:customStyle="1" w:styleId="WW8Num61z5">
    <w:name w:val="WW8Num61z5"/>
    <w:rsid w:val="003E12D7"/>
  </w:style>
  <w:style w:type="character" w:customStyle="1" w:styleId="WW8Num61z6">
    <w:name w:val="WW8Num61z6"/>
    <w:rsid w:val="003E12D7"/>
  </w:style>
  <w:style w:type="character" w:customStyle="1" w:styleId="WW8Num61z7">
    <w:name w:val="WW8Num61z7"/>
    <w:rsid w:val="003E12D7"/>
  </w:style>
  <w:style w:type="character" w:customStyle="1" w:styleId="WW8Num61z8">
    <w:name w:val="WW8Num61z8"/>
    <w:rsid w:val="003E12D7"/>
  </w:style>
  <w:style w:type="character" w:customStyle="1" w:styleId="WW8Num62z0">
    <w:name w:val="WW8Num62z0"/>
    <w:rsid w:val="003E12D7"/>
    <w:rPr>
      <w:rFonts w:ascii="Calibri" w:hAnsi="Calibri" w:cs="Calibri"/>
      <w:bCs/>
      <w:iCs/>
    </w:rPr>
  </w:style>
  <w:style w:type="character" w:customStyle="1" w:styleId="WW8Num62z1">
    <w:name w:val="WW8Num62z1"/>
    <w:rsid w:val="003E12D7"/>
  </w:style>
  <w:style w:type="character" w:customStyle="1" w:styleId="WW8Num62z2">
    <w:name w:val="WW8Num62z2"/>
    <w:rsid w:val="003E12D7"/>
  </w:style>
  <w:style w:type="character" w:customStyle="1" w:styleId="WW8Num62z3">
    <w:name w:val="WW8Num62z3"/>
    <w:rsid w:val="003E12D7"/>
  </w:style>
  <w:style w:type="character" w:customStyle="1" w:styleId="WW8Num62z4">
    <w:name w:val="WW8Num62z4"/>
    <w:rsid w:val="003E12D7"/>
  </w:style>
  <w:style w:type="character" w:customStyle="1" w:styleId="WW8Num62z5">
    <w:name w:val="WW8Num62z5"/>
    <w:rsid w:val="003E12D7"/>
  </w:style>
  <w:style w:type="character" w:customStyle="1" w:styleId="WW8Num62z6">
    <w:name w:val="WW8Num62z6"/>
    <w:rsid w:val="003E12D7"/>
  </w:style>
  <w:style w:type="character" w:customStyle="1" w:styleId="WW8Num62z7">
    <w:name w:val="WW8Num62z7"/>
    <w:rsid w:val="003E12D7"/>
  </w:style>
  <w:style w:type="character" w:customStyle="1" w:styleId="WW8Num62z8">
    <w:name w:val="WW8Num62z8"/>
    <w:rsid w:val="003E12D7"/>
  </w:style>
  <w:style w:type="character" w:customStyle="1" w:styleId="WW8Num63z0">
    <w:name w:val="WW8Num63z0"/>
    <w:rsid w:val="003E12D7"/>
    <w:rPr>
      <w:rFonts w:cs="Calibri"/>
      <w:color w:val="00000A"/>
      <w:sz w:val="24"/>
      <w:szCs w:val="24"/>
    </w:rPr>
  </w:style>
  <w:style w:type="character" w:customStyle="1" w:styleId="WW8Num63z1">
    <w:name w:val="WW8Num63z1"/>
    <w:rsid w:val="003E12D7"/>
  </w:style>
  <w:style w:type="character" w:customStyle="1" w:styleId="WW8Num63z2">
    <w:name w:val="WW8Num63z2"/>
    <w:rsid w:val="003E12D7"/>
  </w:style>
  <w:style w:type="character" w:customStyle="1" w:styleId="WW8Num63z3">
    <w:name w:val="WW8Num63z3"/>
    <w:rsid w:val="003E12D7"/>
  </w:style>
  <w:style w:type="character" w:customStyle="1" w:styleId="WW8Num63z4">
    <w:name w:val="WW8Num63z4"/>
    <w:rsid w:val="003E12D7"/>
  </w:style>
  <w:style w:type="character" w:customStyle="1" w:styleId="WW8Num63z5">
    <w:name w:val="WW8Num63z5"/>
    <w:rsid w:val="003E12D7"/>
  </w:style>
  <w:style w:type="character" w:customStyle="1" w:styleId="WW8Num63z6">
    <w:name w:val="WW8Num63z6"/>
    <w:rsid w:val="003E12D7"/>
  </w:style>
  <w:style w:type="character" w:customStyle="1" w:styleId="WW8Num63z7">
    <w:name w:val="WW8Num63z7"/>
    <w:rsid w:val="003E12D7"/>
  </w:style>
  <w:style w:type="character" w:customStyle="1" w:styleId="WW8Num63z8">
    <w:name w:val="WW8Num63z8"/>
    <w:rsid w:val="003E12D7"/>
  </w:style>
  <w:style w:type="character" w:customStyle="1" w:styleId="WW8Num64z0">
    <w:name w:val="WW8Num64z0"/>
    <w:rsid w:val="003E12D7"/>
    <w:rPr>
      <w:rFonts w:cs="Calibri"/>
      <w:b w:val="0"/>
      <w:sz w:val="24"/>
      <w:szCs w:val="24"/>
    </w:rPr>
  </w:style>
  <w:style w:type="character" w:customStyle="1" w:styleId="WW8Num64z1">
    <w:name w:val="WW8Num64z1"/>
    <w:rsid w:val="003E12D7"/>
  </w:style>
  <w:style w:type="character" w:customStyle="1" w:styleId="WW8Num64z2">
    <w:name w:val="WW8Num64z2"/>
    <w:rsid w:val="003E12D7"/>
  </w:style>
  <w:style w:type="character" w:customStyle="1" w:styleId="WW8Num64z3">
    <w:name w:val="WW8Num64z3"/>
    <w:rsid w:val="003E12D7"/>
  </w:style>
  <w:style w:type="character" w:customStyle="1" w:styleId="WW8Num64z4">
    <w:name w:val="WW8Num64z4"/>
    <w:rsid w:val="003E12D7"/>
  </w:style>
  <w:style w:type="character" w:customStyle="1" w:styleId="WW8Num64z5">
    <w:name w:val="WW8Num64z5"/>
    <w:rsid w:val="003E12D7"/>
  </w:style>
  <w:style w:type="character" w:customStyle="1" w:styleId="WW8Num64z6">
    <w:name w:val="WW8Num64z6"/>
    <w:rsid w:val="003E12D7"/>
  </w:style>
  <w:style w:type="character" w:customStyle="1" w:styleId="WW8Num64z7">
    <w:name w:val="WW8Num64z7"/>
    <w:rsid w:val="003E12D7"/>
  </w:style>
  <w:style w:type="character" w:customStyle="1" w:styleId="WW8Num64z8">
    <w:name w:val="WW8Num64z8"/>
    <w:rsid w:val="003E12D7"/>
  </w:style>
  <w:style w:type="character" w:customStyle="1" w:styleId="WW8Num65z0">
    <w:name w:val="WW8Num65z0"/>
    <w:rsid w:val="003E12D7"/>
  </w:style>
  <w:style w:type="character" w:customStyle="1" w:styleId="WW8Num65z1">
    <w:name w:val="WW8Num65z1"/>
    <w:rsid w:val="003E12D7"/>
  </w:style>
  <w:style w:type="character" w:customStyle="1" w:styleId="WW8Num65z2">
    <w:name w:val="WW8Num65z2"/>
    <w:rsid w:val="003E12D7"/>
  </w:style>
  <w:style w:type="character" w:customStyle="1" w:styleId="WW8Num65z3">
    <w:name w:val="WW8Num65z3"/>
    <w:rsid w:val="003E12D7"/>
  </w:style>
  <w:style w:type="character" w:customStyle="1" w:styleId="WW8Num65z4">
    <w:name w:val="WW8Num65z4"/>
    <w:rsid w:val="003E12D7"/>
  </w:style>
  <w:style w:type="character" w:customStyle="1" w:styleId="WW8Num65z5">
    <w:name w:val="WW8Num65z5"/>
    <w:rsid w:val="003E12D7"/>
  </w:style>
  <w:style w:type="character" w:customStyle="1" w:styleId="WW8Num65z6">
    <w:name w:val="WW8Num65z6"/>
    <w:rsid w:val="003E12D7"/>
  </w:style>
  <w:style w:type="character" w:customStyle="1" w:styleId="WW8Num65z7">
    <w:name w:val="WW8Num65z7"/>
    <w:rsid w:val="003E12D7"/>
  </w:style>
  <w:style w:type="character" w:customStyle="1" w:styleId="WW8Num65z8">
    <w:name w:val="WW8Num65z8"/>
    <w:rsid w:val="003E12D7"/>
  </w:style>
  <w:style w:type="character" w:customStyle="1" w:styleId="WW8Num66z0">
    <w:name w:val="WW8Num66z0"/>
    <w:rsid w:val="003E12D7"/>
    <w:rPr>
      <w:rFonts w:ascii="Calibri" w:eastAsia="Times New Roman" w:hAnsi="Calibri" w:cs="Calibri"/>
      <w:b/>
      <w:color w:val="000000"/>
    </w:rPr>
  </w:style>
  <w:style w:type="character" w:customStyle="1" w:styleId="WW8Num66z1">
    <w:name w:val="WW8Num66z1"/>
    <w:rsid w:val="003E12D7"/>
  </w:style>
  <w:style w:type="character" w:customStyle="1" w:styleId="WW8Num66z2">
    <w:name w:val="WW8Num66z2"/>
    <w:rsid w:val="003E12D7"/>
  </w:style>
  <w:style w:type="character" w:customStyle="1" w:styleId="WW8Num66z3">
    <w:name w:val="WW8Num66z3"/>
    <w:rsid w:val="003E12D7"/>
  </w:style>
  <w:style w:type="character" w:customStyle="1" w:styleId="WW8Num66z4">
    <w:name w:val="WW8Num66z4"/>
    <w:rsid w:val="003E12D7"/>
  </w:style>
  <w:style w:type="character" w:customStyle="1" w:styleId="WW8Num66z5">
    <w:name w:val="WW8Num66z5"/>
    <w:rsid w:val="003E12D7"/>
  </w:style>
  <w:style w:type="character" w:customStyle="1" w:styleId="WW8Num66z6">
    <w:name w:val="WW8Num66z6"/>
    <w:rsid w:val="003E12D7"/>
  </w:style>
  <w:style w:type="character" w:customStyle="1" w:styleId="WW8Num66z7">
    <w:name w:val="WW8Num66z7"/>
    <w:rsid w:val="003E12D7"/>
  </w:style>
  <w:style w:type="character" w:customStyle="1" w:styleId="WW8Num66z8">
    <w:name w:val="WW8Num66z8"/>
    <w:rsid w:val="003E12D7"/>
  </w:style>
  <w:style w:type="character" w:customStyle="1" w:styleId="WW8Num67z0">
    <w:name w:val="WW8Num67z0"/>
    <w:rsid w:val="003E12D7"/>
    <w:rPr>
      <w:rFonts w:cs="Calibri"/>
      <w:sz w:val="24"/>
      <w:szCs w:val="24"/>
    </w:rPr>
  </w:style>
  <w:style w:type="character" w:customStyle="1" w:styleId="WW8Num67z1">
    <w:name w:val="WW8Num67z1"/>
    <w:rsid w:val="003E12D7"/>
  </w:style>
  <w:style w:type="character" w:customStyle="1" w:styleId="WW8Num67z2">
    <w:name w:val="WW8Num67z2"/>
    <w:rsid w:val="003E12D7"/>
  </w:style>
  <w:style w:type="character" w:customStyle="1" w:styleId="WW8Num67z3">
    <w:name w:val="WW8Num67z3"/>
    <w:rsid w:val="003E12D7"/>
  </w:style>
  <w:style w:type="character" w:customStyle="1" w:styleId="WW8Num67z4">
    <w:name w:val="WW8Num67z4"/>
    <w:rsid w:val="003E12D7"/>
  </w:style>
  <w:style w:type="character" w:customStyle="1" w:styleId="WW8Num67z5">
    <w:name w:val="WW8Num67z5"/>
    <w:rsid w:val="003E12D7"/>
  </w:style>
  <w:style w:type="character" w:customStyle="1" w:styleId="WW8Num67z6">
    <w:name w:val="WW8Num67z6"/>
    <w:rsid w:val="003E12D7"/>
  </w:style>
  <w:style w:type="character" w:customStyle="1" w:styleId="WW8Num67z7">
    <w:name w:val="WW8Num67z7"/>
    <w:rsid w:val="003E12D7"/>
  </w:style>
  <w:style w:type="character" w:customStyle="1" w:styleId="WW8Num67z8">
    <w:name w:val="WW8Num67z8"/>
    <w:rsid w:val="003E12D7"/>
  </w:style>
  <w:style w:type="character" w:customStyle="1" w:styleId="WW8Num68z0">
    <w:name w:val="WW8Num68z0"/>
    <w:rsid w:val="003E12D7"/>
  </w:style>
  <w:style w:type="character" w:customStyle="1" w:styleId="WW8Num68z1">
    <w:name w:val="WW8Num68z1"/>
    <w:rsid w:val="003E12D7"/>
  </w:style>
  <w:style w:type="character" w:customStyle="1" w:styleId="WW8Num68z2">
    <w:name w:val="WW8Num68z2"/>
    <w:rsid w:val="003E12D7"/>
  </w:style>
  <w:style w:type="character" w:customStyle="1" w:styleId="WW8Num68z3">
    <w:name w:val="WW8Num68z3"/>
    <w:rsid w:val="003E12D7"/>
  </w:style>
  <w:style w:type="character" w:customStyle="1" w:styleId="WW8Num68z4">
    <w:name w:val="WW8Num68z4"/>
    <w:rsid w:val="003E12D7"/>
  </w:style>
  <w:style w:type="character" w:customStyle="1" w:styleId="WW8Num68z5">
    <w:name w:val="WW8Num68z5"/>
    <w:rsid w:val="003E12D7"/>
  </w:style>
  <w:style w:type="character" w:customStyle="1" w:styleId="WW8Num68z6">
    <w:name w:val="WW8Num68z6"/>
    <w:rsid w:val="003E12D7"/>
  </w:style>
  <w:style w:type="character" w:customStyle="1" w:styleId="WW8Num68z7">
    <w:name w:val="WW8Num68z7"/>
    <w:rsid w:val="003E12D7"/>
  </w:style>
  <w:style w:type="character" w:customStyle="1" w:styleId="WW8Num68z8">
    <w:name w:val="WW8Num68z8"/>
    <w:rsid w:val="003E12D7"/>
  </w:style>
  <w:style w:type="character" w:customStyle="1" w:styleId="WW8Num69z0">
    <w:name w:val="WW8Num69z0"/>
    <w:rsid w:val="003E12D7"/>
    <w:rPr>
      <w:color w:val="00000A"/>
    </w:rPr>
  </w:style>
  <w:style w:type="character" w:customStyle="1" w:styleId="WW8Num69z1">
    <w:name w:val="WW8Num69z1"/>
    <w:rsid w:val="003E12D7"/>
    <w:rPr>
      <w:rFonts w:ascii="Courier New" w:hAnsi="Courier New" w:cs="Courier New"/>
    </w:rPr>
  </w:style>
  <w:style w:type="character" w:customStyle="1" w:styleId="WW8Num69z2">
    <w:name w:val="WW8Num69z2"/>
    <w:rsid w:val="003E12D7"/>
    <w:rPr>
      <w:rFonts w:ascii="Wingdings" w:hAnsi="Wingdings" w:cs="Wingdings"/>
    </w:rPr>
  </w:style>
  <w:style w:type="character" w:customStyle="1" w:styleId="WW8Num69z3">
    <w:name w:val="WW8Num69z3"/>
    <w:rsid w:val="003E12D7"/>
    <w:rPr>
      <w:rFonts w:ascii="Symbol" w:hAnsi="Symbol" w:cs="Symbol"/>
    </w:rPr>
  </w:style>
  <w:style w:type="character" w:customStyle="1" w:styleId="WW8Num70z0">
    <w:name w:val="WW8Num70z0"/>
    <w:rsid w:val="003E12D7"/>
    <w:rPr>
      <w:rFonts w:ascii="Verdana" w:hAnsi="Verdana" w:cs="Verdana"/>
      <w:color w:val="00000A"/>
      <w:sz w:val="20"/>
      <w:szCs w:val="20"/>
      <w:shd w:val="clear" w:color="auto" w:fill="FFFF00"/>
    </w:rPr>
  </w:style>
  <w:style w:type="character" w:customStyle="1" w:styleId="WW8Num70z1">
    <w:name w:val="WW8Num70z1"/>
    <w:rsid w:val="003E12D7"/>
  </w:style>
  <w:style w:type="character" w:customStyle="1" w:styleId="WW8Num70z2">
    <w:name w:val="WW8Num70z2"/>
    <w:rsid w:val="003E12D7"/>
  </w:style>
  <w:style w:type="character" w:customStyle="1" w:styleId="WW8Num70z3">
    <w:name w:val="WW8Num70z3"/>
    <w:rsid w:val="003E12D7"/>
  </w:style>
  <w:style w:type="character" w:customStyle="1" w:styleId="WW8Num70z4">
    <w:name w:val="WW8Num70z4"/>
    <w:rsid w:val="003E12D7"/>
  </w:style>
  <w:style w:type="character" w:customStyle="1" w:styleId="WW8Num70z5">
    <w:name w:val="WW8Num70z5"/>
    <w:rsid w:val="003E12D7"/>
  </w:style>
  <w:style w:type="character" w:customStyle="1" w:styleId="WW8Num70z6">
    <w:name w:val="WW8Num70z6"/>
    <w:rsid w:val="003E12D7"/>
  </w:style>
  <w:style w:type="character" w:customStyle="1" w:styleId="WW8Num70z7">
    <w:name w:val="WW8Num70z7"/>
    <w:rsid w:val="003E12D7"/>
  </w:style>
  <w:style w:type="character" w:customStyle="1" w:styleId="WW8Num70z8">
    <w:name w:val="WW8Num70z8"/>
    <w:rsid w:val="003E12D7"/>
  </w:style>
  <w:style w:type="character" w:customStyle="1" w:styleId="WW8Num71z0">
    <w:name w:val="WW8Num71z0"/>
    <w:rsid w:val="003E12D7"/>
  </w:style>
  <w:style w:type="character" w:customStyle="1" w:styleId="WW8Num71z1">
    <w:name w:val="WW8Num71z1"/>
    <w:rsid w:val="003E12D7"/>
  </w:style>
  <w:style w:type="character" w:customStyle="1" w:styleId="WW8Num71z2">
    <w:name w:val="WW8Num71z2"/>
    <w:rsid w:val="003E12D7"/>
  </w:style>
  <w:style w:type="character" w:customStyle="1" w:styleId="WW8Num71z3">
    <w:name w:val="WW8Num71z3"/>
    <w:rsid w:val="003E12D7"/>
  </w:style>
  <w:style w:type="character" w:customStyle="1" w:styleId="WW8Num71z4">
    <w:name w:val="WW8Num71z4"/>
    <w:rsid w:val="003E12D7"/>
  </w:style>
  <w:style w:type="character" w:customStyle="1" w:styleId="WW8Num71z5">
    <w:name w:val="WW8Num71z5"/>
    <w:rsid w:val="003E12D7"/>
  </w:style>
  <w:style w:type="character" w:customStyle="1" w:styleId="WW8Num71z6">
    <w:name w:val="WW8Num71z6"/>
    <w:rsid w:val="003E12D7"/>
  </w:style>
  <w:style w:type="character" w:customStyle="1" w:styleId="WW8Num71z7">
    <w:name w:val="WW8Num71z7"/>
    <w:rsid w:val="003E12D7"/>
  </w:style>
  <w:style w:type="character" w:customStyle="1" w:styleId="WW8Num71z8">
    <w:name w:val="WW8Num71z8"/>
    <w:rsid w:val="003E12D7"/>
  </w:style>
  <w:style w:type="character" w:customStyle="1" w:styleId="WW8Num72z0">
    <w:name w:val="WW8Num72z0"/>
    <w:rsid w:val="003E12D7"/>
    <w:rPr>
      <w:rFonts w:ascii="Calibri" w:eastAsia="Times New Roman" w:hAnsi="Calibri" w:cs="Calibri"/>
    </w:rPr>
  </w:style>
  <w:style w:type="character" w:customStyle="1" w:styleId="WW8Num72z1">
    <w:name w:val="WW8Num72z1"/>
    <w:rsid w:val="003E12D7"/>
  </w:style>
  <w:style w:type="character" w:customStyle="1" w:styleId="WW8Num72z2">
    <w:name w:val="WW8Num72z2"/>
    <w:rsid w:val="003E12D7"/>
  </w:style>
  <w:style w:type="character" w:customStyle="1" w:styleId="WW8Num72z3">
    <w:name w:val="WW8Num72z3"/>
    <w:rsid w:val="003E12D7"/>
  </w:style>
  <w:style w:type="character" w:customStyle="1" w:styleId="WW8Num72z4">
    <w:name w:val="WW8Num72z4"/>
    <w:rsid w:val="003E12D7"/>
  </w:style>
  <w:style w:type="character" w:customStyle="1" w:styleId="WW8Num72z5">
    <w:name w:val="WW8Num72z5"/>
    <w:rsid w:val="003E12D7"/>
  </w:style>
  <w:style w:type="character" w:customStyle="1" w:styleId="WW8Num72z6">
    <w:name w:val="WW8Num72z6"/>
    <w:rsid w:val="003E12D7"/>
  </w:style>
  <w:style w:type="character" w:customStyle="1" w:styleId="WW8Num72z7">
    <w:name w:val="WW8Num72z7"/>
    <w:rsid w:val="003E12D7"/>
  </w:style>
  <w:style w:type="character" w:customStyle="1" w:styleId="WW8Num72z8">
    <w:name w:val="WW8Num72z8"/>
    <w:rsid w:val="003E12D7"/>
  </w:style>
  <w:style w:type="character" w:customStyle="1" w:styleId="WW8Num73z0">
    <w:name w:val="WW8Num73z0"/>
    <w:rsid w:val="003E12D7"/>
    <w:rPr>
      <w:b w:val="0"/>
    </w:rPr>
  </w:style>
  <w:style w:type="character" w:customStyle="1" w:styleId="WW8Num73z1">
    <w:name w:val="WW8Num73z1"/>
    <w:rsid w:val="003E12D7"/>
  </w:style>
  <w:style w:type="character" w:customStyle="1" w:styleId="WW8Num73z2">
    <w:name w:val="WW8Num73z2"/>
    <w:rsid w:val="003E12D7"/>
  </w:style>
  <w:style w:type="character" w:customStyle="1" w:styleId="WW8Num73z3">
    <w:name w:val="WW8Num73z3"/>
    <w:rsid w:val="003E12D7"/>
  </w:style>
  <w:style w:type="character" w:customStyle="1" w:styleId="WW8Num73z4">
    <w:name w:val="WW8Num73z4"/>
    <w:rsid w:val="003E12D7"/>
  </w:style>
  <w:style w:type="character" w:customStyle="1" w:styleId="WW8Num73z5">
    <w:name w:val="WW8Num73z5"/>
    <w:rsid w:val="003E12D7"/>
  </w:style>
  <w:style w:type="character" w:customStyle="1" w:styleId="WW8Num73z6">
    <w:name w:val="WW8Num73z6"/>
    <w:rsid w:val="003E12D7"/>
  </w:style>
  <w:style w:type="character" w:customStyle="1" w:styleId="WW8Num73z7">
    <w:name w:val="WW8Num73z7"/>
    <w:rsid w:val="003E12D7"/>
  </w:style>
  <w:style w:type="character" w:customStyle="1" w:styleId="WW8Num73z8">
    <w:name w:val="WW8Num73z8"/>
    <w:rsid w:val="003E12D7"/>
  </w:style>
  <w:style w:type="character" w:customStyle="1" w:styleId="WW8Num74z0">
    <w:name w:val="WW8Num74z0"/>
    <w:rsid w:val="003E12D7"/>
    <w:rPr>
      <w:rFonts w:hint="default"/>
      <w:vanish/>
    </w:rPr>
  </w:style>
  <w:style w:type="character" w:customStyle="1" w:styleId="WW8Num75z0">
    <w:name w:val="WW8Num75z0"/>
    <w:rsid w:val="003E12D7"/>
    <w:rPr>
      <w:rFonts w:hint="default"/>
      <w:color w:val="00000A"/>
      <w:shd w:val="clear" w:color="auto" w:fill="00FFFF"/>
    </w:rPr>
  </w:style>
  <w:style w:type="character" w:customStyle="1" w:styleId="WW8Num75z1">
    <w:name w:val="WW8Num75z1"/>
    <w:rsid w:val="003E12D7"/>
    <w:rPr>
      <w:rFonts w:hint="default"/>
    </w:rPr>
  </w:style>
  <w:style w:type="character" w:customStyle="1" w:styleId="WW8Num76z0">
    <w:name w:val="WW8Num76z0"/>
    <w:rsid w:val="003E12D7"/>
  </w:style>
  <w:style w:type="character" w:customStyle="1" w:styleId="WW8Num76z1">
    <w:name w:val="WW8Num76z1"/>
    <w:rsid w:val="003E12D7"/>
  </w:style>
  <w:style w:type="character" w:customStyle="1" w:styleId="WW8Num76z2">
    <w:name w:val="WW8Num76z2"/>
    <w:rsid w:val="003E12D7"/>
  </w:style>
  <w:style w:type="character" w:customStyle="1" w:styleId="WW8Num76z3">
    <w:name w:val="WW8Num76z3"/>
    <w:rsid w:val="003E12D7"/>
  </w:style>
  <w:style w:type="character" w:customStyle="1" w:styleId="WW8Num76z4">
    <w:name w:val="WW8Num76z4"/>
    <w:rsid w:val="003E12D7"/>
  </w:style>
  <w:style w:type="character" w:customStyle="1" w:styleId="WW8Num76z5">
    <w:name w:val="WW8Num76z5"/>
    <w:rsid w:val="003E12D7"/>
  </w:style>
  <w:style w:type="character" w:customStyle="1" w:styleId="WW8Num76z6">
    <w:name w:val="WW8Num76z6"/>
    <w:rsid w:val="003E12D7"/>
  </w:style>
  <w:style w:type="character" w:customStyle="1" w:styleId="WW8Num76z7">
    <w:name w:val="WW8Num76z7"/>
    <w:rsid w:val="003E12D7"/>
  </w:style>
  <w:style w:type="character" w:customStyle="1" w:styleId="WW8Num76z8">
    <w:name w:val="WW8Num76z8"/>
    <w:rsid w:val="003E12D7"/>
  </w:style>
  <w:style w:type="character" w:customStyle="1" w:styleId="WW8Num77z0">
    <w:name w:val="WW8Num77z0"/>
    <w:rsid w:val="003E12D7"/>
    <w:rPr>
      <w:rFonts w:hint="default"/>
    </w:rPr>
  </w:style>
  <w:style w:type="character" w:customStyle="1" w:styleId="WW8Num78z0">
    <w:name w:val="WW8Num78z0"/>
    <w:rsid w:val="003E12D7"/>
    <w:rPr>
      <w:rFonts w:ascii="Calibri" w:hAnsi="Calibri" w:cs="Calibri" w:hint="default"/>
      <w:b w:val="0"/>
      <w:strike w:val="0"/>
      <w:dstrike w:val="0"/>
    </w:rPr>
  </w:style>
  <w:style w:type="character" w:customStyle="1" w:styleId="WW8Num78z1">
    <w:name w:val="WW8Num78z1"/>
    <w:rsid w:val="003E12D7"/>
    <w:rPr>
      <w:rFonts w:hint="default"/>
    </w:rPr>
  </w:style>
  <w:style w:type="character" w:customStyle="1" w:styleId="WW8Num79z0">
    <w:name w:val="WW8Num79z0"/>
    <w:rsid w:val="003E12D7"/>
    <w:rPr>
      <w:rFonts w:ascii="Calibri" w:hAnsi="Calibri" w:cs="Calibri" w:hint="default"/>
    </w:rPr>
  </w:style>
  <w:style w:type="character" w:customStyle="1" w:styleId="WW8Num79z1">
    <w:name w:val="WW8Num79z1"/>
    <w:rsid w:val="003E12D7"/>
  </w:style>
  <w:style w:type="character" w:customStyle="1" w:styleId="WW8Num79z2">
    <w:name w:val="WW8Num79z2"/>
    <w:rsid w:val="003E12D7"/>
  </w:style>
  <w:style w:type="character" w:customStyle="1" w:styleId="WW8Num79z3">
    <w:name w:val="WW8Num79z3"/>
    <w:rsid w:val="003E12D7"/>
  </w:style>
  <w:style w:type="character" w:customStyle="1" w:styleId="WW8Num79z4">
    <w:name w:val="WW8Num79z4"/>
    <w:rsid w:val="003E12D7"/>
  </w:style>
  <w:style w:type="character" w:customStyle="1" w:styleId="WW8Num79z5">
    <w:name w:val="WW8Num79z5"/>
    <w:rsid w:val="003E12D7"/>
  </w:style>
  <w:style w:type="character" w:customStyle="1" w:styleId="WW8Num79z6">
    <w:name w:val="WW8Num79z6"/>
    <w:rsid w:val="003E12D7"/>
  </w:style>
  <w:style w:type="character" w:customStyle="1" w:styleId="WW8Num79z7">
    <w:name w:val="WW8Num79z7"/>
    <w:rsid w:val="003E12D7"/>
  </w:style>
  <w:style w:type="character" w:customStyle="1" w:styleId="WW8Num79z8">
    <w:name w:val="WW8Num79z8"/>
    <w:rsid w:val="003E12D7"/>
  </w:style>
  <w:style w:type="character" w:customStyle="1" w:styleId="Domylnaczcionkaakapitu1">
    <w:name w:val="Domyślna czcionka akapitu1"/>
    <w:rsid w:val="003E12D7"/>
  </w:style>
  <w:style w:type="character" w:customStyle="1" w:styleId="Domylnaczcionkaakapitu2">
    <w:name w:val="Domyślna czcionka akapitu2"/>
    <w:rsid w:val="003E12D7"/>
  </w:style>
  <w:style w:type="character" w:customStyle="1" w:styleId="Symbolewypunktowania">
    <w:name w:val="Symbole wypunktowania"/>
    <w:rsid w:val="003E12D7"/>
    <w:rPr>
      <w:rFonts w:ascii="StarSymbol" w:eastAsia="StarSymbol" w:hAnsi="StarSymbol" w:cs="Wingdings"/>
      <w:sz w:val="18"/>
      <w:szCs w:val="18"/>
    </w:rPr>
  </w:style>
  <w:style w:type="character" w:customStyle="1" w:styleId="Numerstrony1">
    <w:name w:val="Numer strony1"/>
    <w:basedOn w:val="Domylnaczcionkaakapitu2"/>
    <w:rsid w:val="003E12D7"/>
  </w:style>
  <w:style w:type="character" w:customStyle="1" w:styleId="TekstdymkaZnak">
    <w:name w:val="Tekst dymka Znak"/>
    <w:uiPriority w:val="99"/>
    <w:rsid w:val="003E12D7"/>
    <w:rPr>
      <w:rFonts w:ascii="Tahoma" w:eastAsia="Lucida Sans Unicode" w:hAnsi="Tahoma" w:cs="Tahoma"/>
      <w:sz w:val="16"/>
      <w:szCs w:val="16"/>
    </w:rPr>
  </w:style>
  <w:style w:type="character" w:customStyle="1" w:styleId="Odwoaniedokomentarza1">
    <w:name w:val="Odwołanie do komentarza1"/>
    <w:rsid w:val="003E12D7"/>
    <w:rPr>
      <w:sz w:val="16"/>
      <w:szCs w:val="16"/>
    </w:rPr>
  </w:style>
  <w:style w:type="character" w:customStyle="1" w:styleId="TekstkomentarzaZnak">
    <w:name w:val="Tekst komentarza Znak"/>
    <w:uiPriority w:val="99"/>
    <w:rsid w:val="003E12D7"/>
    <w:rPr>
      <w:rFonts w:eastAsia="Lucida Sans Unicode"/>
    </w:rPr>
  </w:style>
  <w:style w:type="character" w:customStyle="1" w:styleId="TematkomentarzaZnak">
    <w:name w:val="Temat komentarza Znak"/>
    <w:uiPriority w:val="99"/>
    <w:rsid w:val="003E12D7"/>
    <w:rPr>
      <w:rFonts w:eastAsia="Lucida Sans Unicode"/>
      <w:b/>
      <w:bCs/>
    </w:rPr>
  </w:style>
  <w:style w:type="character" w:customStyle="1" w:styleId="cpvdrzewo5">
    <w:name w:val="cpv_drzewo_5"/>
    <w:basedOn w:val="Domylnaczcionkaakapitu2"/>
    <w:rsid w:val="003E12D7"/>
  </w:style>
  <w:style w:type="character" w:customStyle="1" w:styleId="TekstpodstawowyZnak">
    <w:name w:val="Tekst podstawowy Znak"/>
    <w:rsid w:val="003E12D7"/>
    <w:rPr>
      <w:rFonts w:eastAsia="Lucida Sans Unicode"/>
      <w:sz w:val="24"/>
      <w:szCs w:val="24"/>
    </w:rPr>
  </w:style>
  <w:style w:type="character" w:customStyle="1" w:styleId="Tekstpodstawowy2Znak">
    <w:name w:val="Tekst podstawowy 2 Znak"/>
    <w:rsid w:val="003E12D7"/>
    <w:rPr>
      <w:rFonts w:eastAsia="Arial Unicode MS"/>
      <w:sz w:val="24"/>
      <w:szCs w:val="24"/>
    </w:rPr>
  </w:style>
  <w:style w:type="character" w:customStyle="1" w:styleId="Tekstpodstawowy3Znak">
    <w:name w:val="Tekst podstawowy 3 Znak"/>
    <w:rsid w:val="003E12D7"/>
    <w:rPr>
      <w:rFonts w:eastAsia="Lucida Sans Unicode"/>
      <w:b/>
      <w:szCs w:val="24"/>
    </w:rPr>
  </w:style>
  <w:style w:type="character" w:customStyle="1" w:styleId="StopkaZnak">
    <w:name w:val="Stopka Znak"/>
    <w:rsid w:val="003E12D7"/>
    <w:rPr>
      <w:rFonts w:eastAsia="Lucida Sans Unicode"/>
      <w:sz w:val="24"/>
      <w:szCs w:val="24"/>
    </w:rPr>
  </w:style>
  <w:style w:type="character" w:styleId="Hipercze">
    <w:name w:val="Hyperlink"/>
    <w:rsid w:val="003E12D7"/>
    <w:rPr>
      <w:color w:val="0000FF"/>
      <w:u w:val="single"/>
    </w:rPr>
  </w:style>
  <w:style w:type="character" w:styleId="Pogrubienie">
    <w:name w:val="Strong"/>
    <w:qFormat/>
    <w:rsid w:val="001528F3"/>
    <w:rPr>
      <w:b/>
      <w:bCs/>
    </w:rPr>
  </w:style>
  <w:style w:type="character" w:customStyle="1" w:styleId="UyteHipercze1">
    <w:name w:val="UżyteHiperłącze1"/>
    <w:rsid w:val="003E12D7"/>
    <w:rPr>
      <w:color w:val="800080"/>
      <w:u w:val="single"/>
    </w:rPr>
  </w:style>
  <w:style w:type="character" w:customStyle="1" w:styleId="ListLabel1">
    <w:name w:val="ListLabel 1"/>
    <w:rsid w:val="003E12D7"/>
    <w:rPr>
      <w:b/>
      <w:i w:val="0"/>
    </w:rPr>
  </w:style>
  <w:style w:type="character" w:customStyle="1" w:styleId="ListLabel2">
    <w:name w:val="ListLabel 2"/>
    <w:rsid w:val="003E12D7"/>
    <w:rPr>
      <w:b w:val="0"/>
    </w:rPr>
  </w:style>
  <w:style w:type="character" w:customStyle="1" w:styleId="ListLabel3">
    <w:name w:val="ListLabel 3"/>
    <w:rsid w:val="003E12D7"/>
    <w:rPr>
      <w:b w:val="0"/>
      <w:i w:val="0"/>
    </w:rPr>
  </w:style>
  <w:style w:type="character" w:customStyle="1" w:styleId="ListLabel4">
    <w:name w:val="ListLabel 4"/>
    <w:rsid w:val="003E12D7"/>
    <w:rPr>
      <w:b/>
      <w:sz w:val="28"/>
      <w:szCs w:val="28"/>
    </w:rPr>
  </w:style>
  <w:style w:type="character" w:customStyle="1" w:styleId="ListLabel5">
    <w:name w:val="ListLabel 5"/>
    <w:rsid w:val="003E12D7"/>
    <w:rPr>
      <w:rFonts w:cs="Courier New"/>
    </w:rPr>
  </w:style>
  <w:style w:type="character" w:customStyle="1" w:styleId="ListLabel6">
    <w:name w:val="ListLabel 6"/>
    <w:rsid w:val="003E12D7"/>
    <w:rPr>
      <w:color w:val="00000A"/>
    </w:rPr>
  </w:style>
  <w:style w:type="character" w:customStyle="1" w:styleId="TekstdymkaZnak1">
    <w:name w:val="Tekst dymka Znak1"/>
    <w:rsid w:val="003E12D7"/>
    <w:rPr>
      <w:rFonts w:ascii="Segoe UI" w:eastAsia="Lucida Sans Unicode" w:hAnsi="Segoe UI" w:cs="Segoe UI"/>
      <w:sz w:val="18"/>
      <w:szCs w:val="18"/>
    </w:rPr>
  </w:style>
  <w:style w:type="character" w:customStyle="1" w:styleId="TekstprzypisudolnegoZnak">
    <w:name w:val="Tekst przypisu dolnego Znak"/>
    <w:rsid w:val="003E12D7"/>
    <w:rPr>
      <w:rFonts w:eastAsia="Lucida Sans Unicode"/>
    </w:rPr>
  </w:style>
  <w:style w:type="character" w:customStyle="1" w:styleId="Znakiprzypiswdolnych">
    <w:name w:val="Znaki przypisów dolnych"/>
    <w:uiPriority w:val="99"/>
    <w:rsid w:val="003E12D7"/>
    <w:rPr>
      <w:vertAlign w:val="superscript"/>
    </w:rPr>
  </w:style>
  <w:style w:type="character" w:customStyle="1" w:styleId="Znakinumeracji">
    <w:name w:val="Znaki numeracji"/>
    <w:rsid w:val="003E12D7"/>
  </w:style>
  <w:style w:type="paragraph" w:customStyle="1" w:styleId="Nagwek20">
    <w:name w:val="Nagłówek2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ista">
    <w:name w:val="List"/>
    <w:basedOn w:val="Tekstpodstawowy"/>
    <w:rsid w:val="003E12D7"/>
    <w:rPr>
      <w:rFonts w:cs="Wingdings"/>
    </w:rPr>
  </w:style>
  <w:style w:type="paragraph" w:customStyle="1" w:styleId="Podpis2">
    <w:name w:val="Podpis2"/>
    <w:basedOn w:val="Normalny"/>
    <w:rsid w:val="003E12D7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3E12D7"/>
    <w:pPr>
      <w:suppressLineNumbers/>
    </w:pPr>
    <w:rPr>
      <w:rFonts w:cs="Wingdings"/>
    </w:rPr>
  </w:style>
  <w:style w:type="paragraph" w:customStyle="1" w:styleId="Nagwek10">
    <w:name w:val="Nagłówek1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3E12D7"/>
    <w:pPr>
      <w:suppressLineNumbers/>
      <w:spacing w:before="120" w:after="120"/>
    </w:pPr>
    <w:rPr>
      <w:rFonts w:cs="Wingdings"/>
      <w:i/>
      <w:iCs/>
    </w:rPr>
  </w:style>
  <w:style w:type="paragraph" w:styleId="Nagwek">
    <w:name w:val="header"/>
    <w:basedOn w:val="Normalny"/>
    <w:link w:val="NagwekZnak"/>
    <w:uiPriority w:val="99"/>
    <w:rsid w:val="003E12D7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7637D"/>
    <w:rPr>
      <w:sz w:val="24"/>
      <w:szCs w:val="24"/>
      <w:lang w:eastAsia="ar-SA"/>
    </w:rPr>
  </w:style>
  <w:style w:type="paragraph" w:styleId="Tekstpodstawowywcity">
    <w:name w:val="Body Text Indent"/>
    <w:basedOn w:val="Normalny"/>
    <w:rsid w:val="003E12D7"/>
    <w:pPr>
      <w:spacing w:line="360" w:lineRule="auto"/>
      <w:ind w:left="1080" w:hanging="1080"/>
      <w:jc w:val="both"/>
    </w:pPr>
  </w:style>
  <w:style w:type="paragraph" w:styleId="Stopka">
    <w:name w:val="footer"/>
    <w:basedOn w:val="Normalny"/>
    <w:rsid w:val="003E12D7"/>
    <w:pPr>
      <w:suppressLineNumbers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3E12D7"/>
    <w:pPr>
      <w:tabs>
        <w:tab w:val="left" w:pos="484"/>
      </w:tabs>
      <w:spacing w:line="360" w:lineRule="auto"/>
      <w:ind w:left="484"/>
      <w:jc w:val="both"/>
    </w:pPr>
    <w:rPr>
      <w:rFonts w:eastAsia="Times New Roman"/>
      <w:color w:val="000000"/>
    </w:rPr>
  </w:style>
  <w:style w:type="paragraph" w:customStyle="1" w:styleId="DefinitionTerm">
    <w:name w:val="Definition Term"/>
    <w:basedOn w:val="Normalny"/>
    <w:rsid w:val="003E12D7"/>
  </w:style>
  <w:style w:type="paragraph" w:customStyle="1" w:styleId="Tekstpodstawowy31">
    <w:name w:val="Tekst podstawowy 31"/>
    <w:basedOn w:val="Normalny"/>
    <w:rsid w:val="003E12D7"/>
    <w:pPr>
      <w:spacing w:line="360" w:lineRule="auto"/>
      <w:jc w:val="center"/>
    </w:pPr>
    <w:rPr>
      <w:b/>
      <w:sz w:val="20"/>
    </w:rPr>
  </w:style>
  <w:style w:type="paragraph" w:customStyle="1" w:styleId="Tekstpodstawowy21">
    <w:name w:val="Tekst podstawowy 21"/>
    <w:basedOn w:val="Normalny"/>
    <w:rsid w:val="003E12D7"/>
    <w:pPr>
      <w:jc w:val="both"/>
    </w:pPr>
    <w:rPr>
      <w:rFonts w:eastAsia="Arial Unicode MS"/>
    </w:rPr>
  </w:style>
  <w:style w:type="paragraph" w:customStyle="1" w:styleId="Tekstpodstawowywcity21">
    <w:name w:val="Tekst podstawowy wcięty 21"/>
    <w:basedOn w:val="Normalny"/>
    <w:rsid w:val="003E12D7"/>
    <w:pPr>
      <w:tabs>
        <w:tab w:val="left" w:pos="431"/>
      </w:tabs>
      <w:spacing w:line="360" w:lineRule="auto"/>
      <w:ind w:left="360"/>
      <w:jc w:val="both"/>
    </w:pPr>
    <w:rPr>
      <w:rFonts w:eastAsia="Times New Roman"/>
      <w:color w:val="000000"/>
    </w:rPr>
  </w:style>
  <w:style w:type="paragraph" w:styleId="Spistreci4">
    <w:name w:val="toc 4"/>
    <w:basedOn w:val="Normalny"/>
    <w:rsid w:val="003E12D7"/>
    <w:pPr>
      <w:tabs>
        <w:tab w:val="left" w:pos="431"/>
      </w:tabs>
      <w:ind w:left="849"/>
      <w:jc w:val="both"/>
    </w:pPr>
    <w:rPr>
      <w:rFonts w:ascii="Calibri" w:hAnsi="Calibri" w:cs="Calibri"/>
      <w:b/>
      <w:sz w:val="32"/>
      <w:szCs w:val="32"/>
    </w:rPr>
  </w:style>
  <w:style w:type="paragraph" w:customStyle="1" w:styleId="Tekstblokowy1">
    <w:name w:val="Tekst blokowy1"/>
    <w:basedOn w:val="Normalny"/>
    <w:rsid w:val="003E12D7"/>
    <w:pPr>
      <w:widowControl/>
      <w:suppressAutoHyphens w:val="0"/>
      <w:spacing w:line="240" w:lineRule="atLeast"/>
    </w:pPr>
    <w:rPr>
      <w:rFonts w:ascii="Arial" w:eastAsia="Times New Roman" w:hAnsi="Arial" w:cs="Arial"/>
      <w:color w:val="FF0000"/>
      <w:sz w:val="20"/>
    </w:rPr>
  </w:style>
  <w:style w:type="paragraph" w:customStyle="1" w:styleId="Akapitzlist1">
    <w:name w:val="Akapit z listą1"/>
    <w:basedOn w:val="Normalny"/>
    <w:rsid w:val="003E12D7"/>
    <w:pPr>
      <w:widowControl/>
      <w:suppressAutoHyphens w:val="0"/>
      <w:spacing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dymka1">
    <w:name w:val="Tekst dymka1"/>
    <w:basedOn w:val="Normalny"/>
    <w:rsid w:val="003E12D7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3E12D7"/>
    <w:rPr>
      <w:sz w:val="20"/>
      <w:szCs w:val="20"/>
    </w:rPr>
  </w:style>
  <w:style w:type="paragraph" w:customStyle="1" w:styleId="Tematkomentarza1">
    <w:name w:val="Temat komentarza1"/>
    <w:basedOn w:val="Tekstkomentarza1"/>
    <w:rsid w:val="003E12D7"/>
    <w:rPr>
      <w:b/>
      <w:bCs/>
    </w:rPr>
  </w:style>
  <w:style w:type="paragraph" w:customStyle="1" w:styleId="Default">
    <w:name w:val="Default"/>
    <w:rsid w:val="003E12D7"/>
    <w:pPr>
      <w:suppressAutoHyphens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zwykl">
    <w:name w:val="zwykl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Bezodstpw1">
    <w:name w:val="Bez odstępów1"/>
    <w:rsid w:val="003E12D7"/>
    <w:pPr>
      <w:widowControl w:val="0"/>
      <w:suppressAutoHyphens/>
    </w:pPr>
    <w:rPr>
      <w:sz w:val="24"/>
      <w:szCs w:val="24"/>
      <w:lang w:eastAsia="ar-SA"/>
    </w:rPr>
  </w:style>
  <w:style w:type="paragraph" w:customStyle="1" w:styleId="Normalny1">
    <w:name w:val="Normalny1"/>
    <w:rsid w:val="003E12D7"/>
    <w:pPr>
      <w:suppressAutoHyphens/>
      <w:spacing w:after="200"/>
    </w:pPr>
    <w:rPr>
      <w:rFonts w:ascii="Calibri" w:hAnsi="Calibri" w:cs="Calibri"/>
      <w:color w:val="00000A"/>
      <w:kern w:val="1"/>
      <w:lang w:eastAsia="ar-SA"/>
    </w:rPr>
  </w:style>
  <w:style w:type="paragraph" w:customStyle="1" w:styleId="NormalnyWeb1">
    <w:name w:val="Normalny (Web)1"/>
    <w:basedOn w:val="Normalny"/>
    <w:rsid w:val="003E12D7"/>
    <w:pPr>
      <w:widowControl/>
      <w:suppressAutoHyphens w:val="0"/>
      <w:spacing w:before="100" w:after="100"/>
    </w:pPr>
    <w:rPr>
      <w:rFonts w:ascii="Calibri" w:eastAsia="Times New Roman" w:hAnsi="Calibri" w:cs="Calibri"/>
    </w:rPr>
  </w:style>
  <w:style w:type="paragraph" w:customStyle="1" w:styleId="pkt">
    <w:name w:val="pkt"/>
    <w:basedOn w:val="Normalny"/>
    <w:rsid w:val="003E12D7"/>
    <w:pPr>
      <w:widowControl/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customStyle="1" w:styleId="p1">
    <w:name w:val="p1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p2">
    <w:name w:val="p2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styleId="Akapitzlist">
    <w:name w:val="List Paragraph"/>
    <w:aliases w:val="CW_Lista,Numerowanie,L1,Akapit z listą5,Akapit normalny,Akapit z listą31,Odstavec,2 heading,A_wyliczenie,K-P_odwolanie,maz_wyliczenie,opis dzialania,Akapit z listą BS,Kolorowa lista — akcent 11,Lista XXX,Wypunktowanie,wypunktowanie,Bullet"/>
    <w:basedOn w:val="Normalny"/>
    <w:link w:val="AkapitzlistZnak"/>
    <w:uiPriority w:val="34"/>
    <w:qFormat/>
    <w:rsid w:val="001528F3"/>
    <w:pPr>
      <w:widowControl/>
      <w:suppressAutoHyphens w:val="0"/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umerowanie Znak,L1 Znak,Akapit z listą5 Znak,Akapit normalny Znak,Akapit z listą31 Znak,Odstavec Znak,2 heading Znak,A_wyliczenie Znak,K-P_odwolanie Znak,maz_wyliczenie Znak,opis dzialania Znak,Akapit z listą BS Znak"/>
    <w:link w:val="Akapitzlist"/>
    <w:uiPriority w:val="34"/>
    <w:qFormat/>
    <w:locked/>
    <w:rsid w:val="00626828"/>
    <w:rPr>
      <w:rFonts w:ascii="Calibri" w:eastAsia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uiPriority w:val="99"/>
    <w:rsid w:val="003E12D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rsid w:val="003E12D7"/>
    <w:rPr>
      <w:sz w:val="20"/>
      <w:szCs w:val="20"/>
    </w:rPr>
  </w:style>
  <w:style w:type="paragraph" w:customStyle="1" w:styleId="p0">
    <w:name w:val="p0"/>
    <w:basedOn w:val="Normalny"/>
    <w:rsid w:val="003E12D7"/>
    <w:pPr>
      <w:widowControl/>
      <w:suppressAutoHyphens w:val="0"/>
      <w:spacing w:before="280" w:after="280"/>
    </w:pPr>
    <w:rPr>
      <w:rFonts w:eastAsia="Times New Roman"/>
    </w:rPr>
  </w:style>
  <w:style w:type="paragraph" w:customStyle="1" w:styleId="Standard">
    <w:name w:val="Standard"/>
    <w:uiPriority w:val="99"/>
    <w:qFormat/>
    <w:rsid w:val="003E12D7"/>
    <w:pPr>
      <w:suppressAutoHyphens/>
      <w:textAlignment w:val="baseline"/>
    </w:pPr>
    <w:rPr>
      <w:kern w:val="1"/>
      <w:lang w:eastAsia="ar-SA"/>
    </w:rPr>
  </w:style>
  <w:style w:type="paragraph" w:customStyle="1" w:styleId="Zawartotabeli">
    <w:name w:val="Zawartość tabeli"/>
    <w:basedOn w:val="Normalny"/>
    <w:rsid w:val="003E12D7"/>
    <w:pPr>
      <w:suppressLineNumbers/>
    </w:pPr>
  </w:style>
  <w:style w:type="paragraph" w:customStyle="1" w:styleId="Nagwektabeli">
    <w:name w:val="Nagłówek tabeli"/>
    <w:basedOn w:val="Zawartotabeli"/>
    <w:rsid w:val="003E12D7"/>
    <w:pPr>
      <w:jc w:val="center"/>
    </w:pPr>
    <w:rPr>
      <w:b/>
      <w:bCs/>
    </w:rPr>
  </w:style>
  <w:style w:type="paragraph" w:styleId="Bezodstpw">
    <w:name w:val="No Spacing"/>
    <w:uiPriority w:val="1"/>
    <w:qFormat/>
    <w:rsid w:val="00247397"/>
    <w:pPr>
      <w:widowControl w:val="0"/>
      <w:suppressAutoHyphens/>
    </w:pPr>
    <w:rPr>
      <w:sz w:val="24"/>
      <w:szCs w:val="24"/>
      <w:lang w:eastAsia="ar-SA"/>
    </w:rPr>
  </w:style>
  <w:style w:type="paragraph" w:customStyle="1" w:styleId="Akapitzlist11">
    <w:name w:val="Akapit z listą11"/>
    <w:basedOn w:val="Normalny"/>
    <w:rsid w:val="00A83EBC"/>
    <w:pPr>
      <w:widowControl/>
      <w:suppressAutoHyphens w:val="0"/>
      <w:spacing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546AE7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semiHidden/>
    <w:rsid w:val="00546AE7"/>
    <w:rPr>
      <w:rFonts w:eastAsia="Lucida Sans Unicode"/>
      <w:sz w:val="16"/>
      <w:szCs w:val="16"/>
      <w:lang w:eastAsia="ar-SA"/>
    </w:rPr>
  </w:style>
  <w:style w:type="paragraph" w:customStyle="1" w:styleId="Tekstpodstawowy211">
    <w:name w:val="Tekst podstawowy 211"/>
    <w:basedOn w:val="Normalny"/>
    <w:rsid w:val="003F7C4B"/>
    <w:pPr>
      <w:jc w:val="both"/>
    </w:pPr>
    <w:rPr>
      <w:rFonts w:eastAsia="Arial Unicode MS"/>
    </w:rPr>
  </w:style>
  <w:style w:type="paragraph" w:customStyle="1" w:styleId="Nagwek21">
    <w:name w:val="Nagłówek 21"/>
    <w:basedOn w:val="Normalny"/>
    <w:uiPriority w:val="1"/>
    <w:qFormat/>
    <w:rsid w:val="002F40FD"/>
    <w:pPr>
      <w:suppressAutoHyphens w:val="0"/>
      <w:autoSpaceDE w:val="0"/>
      <w:autoSpaceDN w:val="0"/>
      <w:ind w:left="536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WW-Domy3flnie">
    <w:name w:val="WW-Domyś3flnie"/>
    <w:uiPriority w:val="99"/>
    <w:qFormat/>
    <w:rsid w:val="006019B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en-US"/>
    </w:rPr>
  </w:style>
  <w:style w:type="paragraph" w:styleId="NormalnyWeb">
    <w:name w:val="Normal (Web)"/>
    <w:basedOn w:val="Normalny"/>
    <w:link w:val="NormalnyWebZnak"/>
    <w:uiPriority w:val="99"/>
    <w:qFormat/>
    <w:rsid w:val="006019BE"/>
    <w:pPr>
      <w:widowControl/>
      <w:suppressAutoHyphens w:val="0"/>
      <w:spacing w:before="100" w:beforeAutospacing="1" w:after="100" w:afterAutospacing="1"/>
    </w:pPr>
    <w:rPr>
      <w:rFonts w:ascii="Calibri" w:eastAsia="Times New Roman" w:hAnsi="Calibri" w:cs="Calibri"/>
      <w:lang w:eastAsia="pl-PL"/>
    </w:rPr>
  </w:style>
  <w:style w:type="paragraph" w:customStyle="1" w:styleId="Textbody">
    <w:name w:val="Text body"/>
    <w:basedOn w:val="Standard"/>
    <w:uiPriority w:val="99"/>
    <w:rsid w:val="00A555E5"/>
    <w:pPr>
      <w:autoSpaceDN w:val="0"/>
      <w:spacing w:after="120"/>
    </w:pPr>
    <w:rPr>
      <w:rFonts w:ascii="Calibri" w:eastAsia="Times New Roman" w:hAnsi="Calibri" w:cs="Calibri"/>
      <w:kern w:val="3"/>
      <w:lang w:eastAsia="zh-CN"/>
    </w:rPr>
  </w:style>
  <w:style w:type="paragraph" w:customStyle="1" w:styleId="ng-scope">
    <w:name w:val="ng-scope"/>
    <w:basedOn w:val="Normalny"/>
    <w:rsid w:val="001F0EA4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CharStyle14">
    <w:name w:val="Char Style 14"/>
    <w:link w:val="Style13"/>
    <w:uiPriority w:val="99"/>
    <w:rsid w:val="001F0EA4"/>
    <w:rPr>
      <w:b/>
      <w:bCs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1F0EA4"/>
    <w:pPr>
      <w:shd w:val="clear" w:color="auto" w:fill="FFFFFF"/>
      <w:suppressAutoHyphens w:val="0"/>
      <w:spacing w:after="900" w:line="240" w:lineRule="atLeast"/>
    </w:pPr>
    <w:rPr>
      <w:b/>
      <w:bCs/>
      <w:sz w:val="20"/>
      <w:szCs w:val="20"/>
    </w:rPr>
  </w:style>
  <w:style w:type="character" w:customStyle="1" w:styleId="CharStyle24">
    <w:name w:val="Char Style 24"/>
    <w:link w:val="Style23"/>
    <w:uiPriority w:val="99"/>
    <w:rsid w:val="001F0EA4"/>
    <w:rPr>
      <w:shd w:val="clear" w:color="auto" w:fill="FFFFFF"/>
    </w:rPr>
  </w:style>
  <w:style w:type="paragraph" w:customStyle="1" w:styleId="Style23">
    <w:name w:val="Style 23"/>
    <w:basedOn w:val="Normalny"/>
    <w:link w:val="CharStyle24"/>
    <w:uiPriority w:val="99"/>
    <w:rsid w:val="001F0EA4"/>
    <w:pPr>
      <w:shd w:val="clear" w:color="auto" w:fill="FFFFFF"/>
      <w:suppressAutoHyphens w:val="0"/>
      <w:spacing w:before="600" w:after="300" w:line="254" w:lineRule="exact"/>
      <w:jc w:val="both"/>
    </w:pPr>
    <w:rPr>
      <w:sz w:val="20"/>
      <w:szCs w:val="20"/>
    </w:rPr>
  </w:style>
  <w:style w:type="character" w:customStyle="1" w:styleId="CharStyle27">
    <w:name w:val="Char Style 27"/>
    <w:uiPriority w:val="99"/>
    <w:rsid w:val="001F0EA4"/>
    <w:rPr>
      <w:b/>
      <w:bCs/>
      <w:shd w:val="clear" w:color="auto" w:fill="FFFFFF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1F0EA4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1F0EA4"/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F0E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F0EA4"/>
    <w:rPr>
      <w:sz w:val="16"/>
      <w:szCs w:val="16"/>
      <w:lang w:eastAsia="ar-SA"/>
    </w:rPr>
  </w:style>
  <w:style w:type="character" w:customStyle="1" w:styleId="WW8Num11z1">
    <w:name w:val="WW8Num11z1"/>
    <w:rsid w:val="001F0EA4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1F0EA4"/>
  </w:style>
  <w:style w:type="character" w:customStyle="1" w:styleId="DeltaViewInsertion">
    <w:name w:val="DeltaView Insertion"/>
    <w:rsid w:val="001F0EA4"/>
    <w:rPr>
      <w:color w:val="0000FF"/>
      <w:spacing w:val="0"/>
      <w:u w:val="double"/>
    </w:rPr>
  </w:style>
  <w:style w:type="character" w:styleId="UyteHipercze">
    <w:name w:val="FollowedHyperlink"/>
    <w:semiHidden/>
    <w:rsid w:val="001F0EA4"/>
    <w:rPr>
      <w:color w:val="800080"/>
      <w:u w:val="single"/>
    </w:rPr>
  </w:style>
  <w:style w:type="paragraph" w:styleId="Podpis">
    <w:name w:val="Signature"/>
    <w:basedOn w:val="Normalny"/>
    <w:link w:val="PodpisZnak"/>
    <w:semiHidden/>
    <w:rsid w:val="001F0EA4"/>
    <w:pPr>
      <w:widowControl/>
      <w:suppressLineNumbers/>
      <w:spacing w:before="120" w:after="120"/>
    </w:pPr>
    <w:rPr>
      <w:rFonts w:eastAsia="Times New Roman"/>
      <w:i/>
      <w:iCs/>
    </w:rPr>
  </w:style>
  <w:style w:type="character" w:customStyle="1" w:styleId="PodpisZnak">
    <w:name w:val="Podpis Znak"/>
    <w:link w:val="Podpis"/>
    <w:semiHidden/>
    <w:rsid w:val="001F0EA4"/>
    <w:rPr>
      <w:rFonts w:eastAsia="Times New Roman" w:cs="Mangal"/>
      <w:i/>
      <w:iCs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F0EA4"/>
    <w:pPr>
      <w:widowControl/>
      <w:ind w:left="426" w:hanging="426"/>
    </w:pPr>
    <w:rPr>
      <w:rFonts w:eastAsia="Times New Roman"/>
      <w:szCs w:val="20"/>
    </w:rPr>
  </w:style>
  <w:style w:type="character" w:customStyle="1" w:styleId="Tekstpodstawowywcity2Znak">
    <w:name w:val="Tekst podstawowy wcięty 2 Znak"/>
    <w:link w:val="Tekstpodstawowywcity2"/>
    <w:semiHidden/>
    <w:rsid w:val="001F0EA4"/>
    <w:rPr>
      <w:rFonts w:eastAsia="Times New Roman"/>
      <w:sz w:val="24"/>
      <w:lang w:eastAsia="ar-SA"/>
    </w:rPr>
  </w:style>
  <w:style w:type="paragraph" w:customStyle="1" w:styleId="1">
    <w:name w:val="1"/>
    <w:basedOn w:val="Normalny"/>
    <w:next w:val="Mapadokumentu"/>
    <w:rsid w:val="001F0EA4"/>
    <w:pPr>
      <w:widowControl/>
      <w:shd w:val="clear" w:color="auto" w:fill="000080"/>
    </w:pPr>
    <w:rPr>
      <w:rFonts w:ascii="Tahoma" w:eastAsia="Times New Roman" w:hAnsi="Tahoma" w:cs="Tahoma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0EA4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1F0EA4"/>
    <w:rPr>
      <w:rFonts w:ascii="Tahoma" w:hAnsi="Tahoma" w:cs="Tahoma"/>
      <w:sz w:val="16"/>
      <w:szCs w:val="16"/>
      <w:lang w:eastAsia="ar-SA"/>
    </w:rPr>
  </w:style>
  <w:style w:type="paragraph" w:styleId="Tekstblokowy">
    <w:name w:val="Block Text"/>
    <w:basedOn w:val="Normalny"/>
    <w:semiHidden/>
    <w:rsid w:val="001F0EA4"/>
    <w:pPr>
      <w:widowControl/>
      <w:tabs>
        <w:tab w:val="left" w:pos="3119"/>
      </w:tabs>
      <w:ind w:left="142" w:right="-2"/>
      <w:jc w:val="both"/>
    </w:pPr>
    <w:rPr>
      <w:rFonts w:eastAsia="Times New Roman"/>
      <w:szCs w:val="20"/>
    </w:rPr>
  </w:style>
  <w:style w:type="paragraph" w:styleId="Tytu">
    <w:name w:val="Title"/>
    <w:basedOn w:val="Normalny"/>
    <w:next w:val="Podtytu"/>
    <w:link w:val="TytuZnak"/>
    <w:qFormat/>
    <w:rsid w:val="001F0EA4"/>
    <w:pPr>
      <w:widowControl/>
      <w:ind w:right="373"/>
      <w:jc w:val="center"/>
    </w:pPr>
    <w:rPr>
      <w:rFonts w:eastAsia="Times New Roman"/>
      <w:bCs/>
      <w:i/>
      <w:iCs/>
      <w:sz w:val="28"/>
    </w:rPr>
  </w:style>
  <w:style w:type="paragraph" w:styleId="Podtytu">
    <w:name w:val="Subtitle"/>
    <w:basedOn w:val="Nagwek"/>
    <w:next w:val="Tekstpodstawowy"/>
    <w:link w:val="PodtytuZnak"/>
    <w:qFormat/>
    <w:rsid w:val="001F0EA4"/>
    <w:pPr>
      <w:keepNext/>
      <w:widowControl/>
      <w:suppressLineNumbers w:val="0"/>
      <w:tabs>
        <w:tab w:val="clear" w:pos="4536"/>
        <w:tab w:val="clear" w:pos="9072"/>
      </w:tabs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link w:val="Podtytu"/>
    <w:rsid w:val="001F0EA4"/>
    <w:rPr>
      <w:rFonts w:ascii="Arial" w:hAnsi="Arial" w:cs="Mangal"/>
      <w:i/>
      <w:iCs/>
      <w:sz w:val="28"/>
      <w:szCs w:val="28"/>
      <w:lang w:eastAsia="ar-SA"/>
    </w:rPr>
  </w:style>
  <w:style w:type="character" w:customStyle="1" w:styleId="TytuZnak">
    <w:name w:val="Tytuł Znak"/>
    <w:link w:val="Tytu"/>
    <w:rsid w:val="001F0EA4"/>
    <w:rPr>
      <w:rFonts w:eastAsia="Times New Roman"/>
      <w:bCs/>
      <w:i/>
      <w:iCs/>
      <w:sz w:val="28"/>
      <w:szCs w:val="24"/>
      <w:lang w:eastAsia="ar-SA"/>
    </w:rPr>
  </w:style>
  <w:style w:type="paragraph" w:customStyle="1" w:styleId="Tekstpodstawowywcity211">
    <w:name w:val="Tekst podstawowy wcięty 211"/>
    <w:basedOn w:val="Normalny"/>
    <w:rsid w:val="001F0EA4"/>
    <w:pPr>
      <w:widowControl/>
      <w:ind w:left="284" w:hanging="284"/>
    </w:pPr>
    <w:rPr>
      <w:rFonts w:eastAsia="Times New Roman"/>
    </w:rPr>
  </w:style>
  <w:style w:type="paragraph" w:customStyle="1" w:styleId="Zawartoramki">
    <w:name w:val="Zawartość ramki"/>
    <w:basedOn w:val="Tekstpodstawowy"/>
    <w:rsid w:val="001F0EA4"/>
  </w:style>
  <w:style w:type="paragraph" w:customStyle="1" w:styleId="Tekstpodstawowywcity311">
    <w:name w:val="Tekst podstawowy wcięty 311"/>
    <w:basedOn w:val="Normalny"/>
    <w:rsid w:val="001F0EA4"/>
    <w:pPr>
      <w:widowControl/>
      <w:ind w:left="360"/>
      <w:jc w:val="both"/>
    </w:pPr>
    <w:rPr>
      <w:rFonts w:eastAsia="Times New Roman"/>
    </w:rPr>
  </w:style>
  <w:style w:type="character" w:customStyle="1" w:styleId="Nierozpoznanawzmianka1">
    <w:name w:val="Nierozpoznana wzmianka1"/>
    <w:uiPriority w:val="99"/>
    <w:semiHidden/>
    <w:unhideWhenUsed/>
    <w:rsid w:val="00997105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916B3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16B30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916B3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916B30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916B30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11F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011F7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011F7"/>
    <w:rPr>
      <w:vertAlign w:val="superscript"/>
    </w:rPr>
  </w:style>
  <w:style w:type="table" w:styleId="Tabela-Siatka">
    <w:name w:val="Table Grid"/>
    <w:basedOn w:val="Standardowy"/>
    <w:uiPriority w:val="59"/>
    <w:rsid w:val="002E44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basedOn w:val="Domylnaczcionkaakapitu"/>
    <w:link w:val="NormalnyWeb"/>
    <w:uiPriority w:val="99"/>
    <w:locked/>
    <w:rsid w:val="00EB5C5F"/>
    <w:rPr>
      <w:rFonts w:ascii="Calibri" w:eastAsia="Times New Roman" w:hAnsi="Calibri" w:cs="Calibri"/>
      <w:sz w:val="24"/>
      <w:szCs w:val="24"/>
    </w:rPr>
  </w:style>
  <w:style w:type="character" w:customStyle="1" w:styleId="Nagwek70">
    <w:name w:val="Nagłówek #7_"/>
    <w:basedOn w:val="Domylnaczcionkaakapitu"/>
    <w:link w:val="Nagwek71"/>
    <w:rsid w:val="00DA723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Nagwek71">
    <w:name w:val="Nagłówek #7"/>
    <w:basedOn w:val="Normalny"/>
    <w:link w:val="Nagwek70"/>
    <w:rsid w:val="00DA7233"/>
    <w:pPr>
      <w:widowControl/>
      <w:shd w:val="clear" w:color="auto" w:fill="FFFFFF"/>
      <w:suppressAutoHyphens w:val="0"/>
      <w:spacing w:after="240" w:line="245" w:lineRule="exact"/>
      <w:outlineLvl w:val="6"/>
    </w:pPr>
    <w:rPr>
      <w:rFonts w:ascii="Arial" w:eastAsia="Arial" w:hAnsi="Arial" w:cs="Arial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3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m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EC003-4F77-4A8C-A52E-AD6FD5B35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ZATWIERDZAM:</vt:lpstr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ZATWIERDZAM:</dc:title>
  <dc:creator>UG_Wielka Nieszawka</dc:creator>
  <cp:lastModifiedBy>Praca</cp:lastModifiedBy>
  <cp:revision>16</cp:revision>
  <cp:lastPrinted>2025-09-30T08:02:00Z</cp:lastPrinted>
  <dcterms:created xsi:type="dcterms:W3CDTF">2024-08-19T06:23:00Z</dcterms:created>
  <dcterms:modified xsi:type="dcterms:W3CDTF">2025-10-01T12:24:00Z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 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